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B2FFD" w14:textId="23944F86" w:rsidR="00E364E9" w:rsidRPr="0002279B" w:rsidRDefault="00B6444A" w:rsidP="00BF00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27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BF003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56443832" w14:textId="1D550071" w:rsidR="00F53677" w:rsidRPr="00FD76BD" w:rsidRDefault="00F53677" w:rsidP="00F53677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2CC5BC" w14:textId="77777777" w:rsidR="00F53677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AAA8288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b/>
          <w:sz w:val="24"/>
          <w:szCs w:val="24"/>
          <w:lang w:eastAsia="pl-PL"/>
        </w:rPr>
        <w:t>FORMULARZ OFERTY</w:t>
      </w:r>
    </w:p>
    <w:p w14:paraId="5A5E6EF3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3D34E6B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 xml:space="preserve">Ja,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………………………………………………………………………………………………</w:t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C745F87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  <w:t>imię i nazwisko osoby reprezentującej wykonawcę</w:t>
      </w:r>
    </w:p>
    <w:p w14:paraId="67816CDF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B3A9501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>działając w imieniu i na rzecz wykonawcy</w:t>
      </w:r>
    </w:p>
    <w:p w14:paraId="41733A14" w14:textId="77777777" w:rsidR="00F53677" w:rsidRPr="003D66DA" w:rsidRDefault="00F53677" w:rsidP="00F536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299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1667"/>
        <w:gridCol w:w="7632"/>
      </w:tblGrid>
      <w:tr w:rsidR="00F53677" w:rsidRPr="003D66DA" w14:paraId="1277EEFA" w14:textId="77777777" w:rsidTr="002404A6">
        <w:trPr>
          <w:trHeight w:val="56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C87EEB3" w14:textId="77777777" w:rsidR="00F53677" w:rsidRPr="003D66DA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66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Pełna nazwa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D3647" w14:textId="77777777" w:rsidR="00F53677" w:rsidRPr="002C1B05" w:rsidRDefault="00F53677" w:rsidP="002404A6">
            <w:pPr>
              <w:spacing w:after="0" w:line="240" w:lineRule="auto"/>
              <w:rPr>
                <w:rFonts w:eastAsiaTheme="minorEastAsia" w:cstheme="minorHAnsi"/>
                <w:b/>
                <w:noProof/>
                <w:lang w:eastAsia="pl-PL"/>
              </w:rPr>
            </w:pPr>
          </w:p>
        </w:tc>
      </w:tr>
      <w:tr w:rsidR="00F53677" w:rsidRPr="003D66DA" w14:paraId="38F79CEB" w14:textId="77777777" w:rsidTr="002404A6">
        <w:trPr>
          <w:trHeight w:val="56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17B49B" w14:textId="77777777" w:rsidR="00F53677" w:rsidRPr="003D66DA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66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8523D" w14:textId="77777777" w:rsidR="00F53677" w:rsidRPr="002C1B05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F53677" w:rsidRPr="003D66DA" w14:paraId="76DBFF02" w14:textId="77777777" w:rsidTr="002404A6">
        <w:trPr>
          <w:trHeight w:val="56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E4BA40A" w14:textId="77777777" w:rsidR="00F53677" w:rsidRPr="003D66DA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66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0BDBF" w14:textId="77777777" w:rsidR="00F53677" w:rsidRPr="002C1B05" w:rsidRDefault="00F53677" w:rsidP="002404A6">
            <w:pPr>
              <w:spacing w:after="0" w:line="240" w:lineRule="auto"/>
              <w:rPr>
                <w:rFonts w:eastAsiaTheme="minorEastAsia" w:cstheme="minorHAnsi"/>
                <w:b/>
                <w:noProof/>
                <w:lang w:eastAsia="pl-PL"/>
              </w:rPr>
            </w:pPr>
          </w:p>
        </w:tc>
      </w:tr>
      <w:tr w:rsidR="00F53677" w:rsidRPr="003D66DA" w14:paraId="02E9F783" w14:textId="77777777" w:rsidTr="002404A6">
        <w:trPr>
          <w:trHeight w:val="56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D2D986" w14:textId="77777777" w:rsidR="00F53677" w:rsidRPr="003D66DA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66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FD5CD" w14:textId="77777777" w:rsidR="00F53677" w:rsidRPr="002C1B05" w:rsidRDefault="00F53677" w:rsidP="002404A6">
            <w:pPr>
              <w:spacing w:after="0" w:line="240" w:lineRule="auto"/>
              <w:rPr>
                <w:rFonts w:eastAsiaTheme="minorEastAsia" w:cstheme="minorHAnsi"/>
                <w:b/>
                <w:noProof/>
                <w:lang w:eastAsia="pl-PL"/>
              </w:rPr>
            </w:pPr>
          </w:p>
        </w:tc>
      </w:tr>
      <w:tr w:rsidR="00F53677" w:rsidRPr="003D66DA" w14:paraId="2E771E86" w14:textId="77777777" w:rsidTr="002404A6">
        <w:trPr>
          <w:trHeight w:val="56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4C90E7D" w14:textId="77777777" w:rsidR="00F53677" w:rsidRPr="003D66DA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D66DA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Tel/faks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DD092" w14:textId="77777777" w:rsidR="00F53677" w:rsidRPr="002C1B05" w:rsidRDefault="00F53677" w:rsidP="002404A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2ADAB7F9" w14:textId="77777777" w:rsidR="00F53677" w:rsidRDefault="00F53677" w:rsidP="00F53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840BB4" w14:textId="6DD10833" w:rsidR="000F3935" w:rsidRPr="000F3935" w:rsidRDefault="00557E4C" w:rsidP="000F3935">
      <w:pPr>
        <w:pStyle w:val="Default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auto"/>
        </w:rPr>
        <w:t>Odpowiadając na ogłoszenie  pod nazw</w:t>
      </w:r>
      <w:r w:rsidR="008719F3">
        <w:rPr>
          <w:rFonts w:ascii="Times New Roman" w:hAnsi="Times New Roman" w:cs="Times New Roman"/>
          <w:b/>
          <w:bCs/>
          <w:color w:val="auto"/>
        </w:rPr>
        <w:t>ą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0F3935">
        <w:rPr>
          <w:rFonts w:ascii="Times New Roman" w:hAnsi="Times New Roman" w:cs="Times New Roman"/>
          <w:b/>
          <w:bCs/>
          <w:color w:val="auto"/>
        </w:rPr>
        <w:t>:</w:t>
      </w:r>
      <w:r w:rsidR="008719F3" w:rsidRPr="000F3935">
        <w:rPr>
          <w:rFonts w:ascii="Times New Roman" w:hAnsi="Times New Roman" w:cs="Times New Roman"/>
          <w:b/>
          <w:bCs/>
        </w:rPr>
        <w:t xml:space="preserve"> </w:t>
      </w:r>
      <w:bookmarkStart w:id="0" w:name="_Hlk215726462"/>
      <w:r w:rsidR="00B87FF0" w:rsidRPr="000F3935">
        <w:rPr>
          <w:rFonts w:ascii="Times New Roman" w:hAnsi="Times New Roman" w:cs="Times New Roman"/>
          <w:b/>
          <w:bCs/>
          <w:color w:val="auto"/>
        </w:rPr>
        <w:t>z</w:t>
      </w:r>
      <w:r w:rsidR="00B87FF0" w:rsidRPr="000F3935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akup wyposażenia i pomocy dydaktycznych do Gminnego Żłobka w Korytnicy w ramach programu rozwoju instytucji opieki  nad dziećmi do lat 3 AKTYWNY MALUCH 2022-2029</w:t>
      </w:r>
      <w:bookmarkEnd w:id="0"/>
      <w:r w:rsidR="000F3935">
        <w:rPr>
          <w:rFonts w:ascii="Times New Roman" w:hAnsi="Times New Roman" w:cs="Times New Roman"/>
          <w:b/>
        </w:rPr>
        <w:t xml:space="preserve"> </w:t>
      </w:r>
      <w:r w:rsidR="000F3935" w:rsidRPr="000F3935">
        <w:rPr>
          <w:rFonts w:ascii="Times New Roman" w:eastAsia="Times New Roman" w:hAnsi="Times New Roman" w:cs="Times New Roman"/>
          <w:b/>
          <w:bCs/>
        </w:rPr>
        <w:t>oferujemy wykonanie zamówienia zgodnie z wymogami opisu przedmiotu zamówienia i specyfikacją istotnych warunków zamówienia za:</w:t>
      </w:r>
    </w:p>
    <w:p w14:paraId="73C1CF88" w14:textId="77777777" w:rsidR="000F3935" w:rsidRPr="000F3935" w:rsidRDefault="000F3935" w:rsidP="000F39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4377C2" w14:textId="04E67E4E" w:rsidR="000F3935" w:rsidRPr="000F3935" w:rsidRDefault="000F3935" w:rsidP="000F393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</w:rPr>
      </w:pPr>
      <w:r w:rsidRPr="000F3935">
        <w:rPr>
          <w:rFonts w:ascii="Times New Roman" w:eastAsia="Times New Roman" w:hAnsi="Times New Roman" w:cs="Times New Roman"/>
          <w:b/>
          <w:bCs/>
        </w:rPr>
        <w:t xml:space="preserve">Część </w:t>
      </w:r>
      <w:r>
        <w:rPr>
          <w:rFonts w:ascii="Times New Roman" w:eastAsia="Times New Roman" w:hAnsi="Times New Roman" w:cs="Times New Roman"/>
          <w:b/>
          <w:bCs/>
        </w:rPr>
        <w:t>1</w:t>
      </w:r>
      <w:r w:rsidRPr="000F393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 w:rsidRPr="000F393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ZAKUP  WYPOSAŻENIA</w:t>
      </w:r>
    </w:p>
    <w:p w14:paraId="50564849" w14:textId="77777777" w:rsidR="000F3935" w:rsidRPr="000F3935" w:rsidRDefault="000F3935" w:rsidP="000F3935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</w:rPr>
      </w:pPr>
      <w:r w:rsidRPr="000F3935">
        <w:rPr>
          <w:rFonts w:ascii="Times New Roman" w:eastAsia="Times New Roman" w:hAnsi="Times New Roman" w:cs="Times New Roman"/>
        </w:rPr>
        <w:t xml:space="preserve">Cenę (koszt) brutto: </w:t>
      </w:r>
      <w:r w:rsidRPr="000F3935"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..............................................…………………………</w:t>
      </w:r>
      <w:r w:rsidRPr="000F3935">
        <w:rPr>
          <w:rFonts w:ascii="Times New Roman" w:eastAsia="Times New Roman" w:hAnsi="Times New Roman" w:cs="Times New Roman"/>
        </w:rPr>
        <w:t xml:space="preserve"> PLN</w:t>
      </w:r>
    </w:p>
    <w:p w14:paraId="191FE746" w14:textId="77777777" w:rsidR="000F3935" w:rsidRPr="000F3935" w:rsidRDefault="000F3935" w:rsidP="000F3935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3935">
        <w:rPr>
          <w:rFonts w:ascii="Times New Roman" w:eastAsia="Times New Roman" w:hAnsi="Times New Roman" w:cs="Times New Roman"/>
        </w:rPr>
        <w:t xml:space="preserve">(słownie: </w:t>
      </w:r>
      <w:r w:rsidRPr="000F3935"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</w:t>
      </w:r>
    </w:p>
    <w:p w14:paraId="77F8183B" w14:textId="77777777" w:rsidR="000F3935" w:rsidRPr="000F3935" w:rsidRDefault="000F3935" w:rsidP="000F3935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C68B4B" w14:textId="1769B13B" w:rsidR="000F3935" w:rsidRPr="000F3935" w:rsidRDefault="000F3935" w:rsidP="000F393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</w:rPr>
      </w:pPr>
      <w:r w:rsidRPr="000F3935">
        <w:rPr>
          <w:rFonts w:ascii="Times New Roman" w:eastAsia="Times New Roman" w:hAnsi="Times New Roman" w:cs="Times New Roman"/>
          <w:b/>
          <w:bCs/>
        </w:rPr>
        <w:t xml:space="preserve">Część  </w:t>
      </w:r>
      <w:r>
        <w:rPr>
          <w:rFonts w:ascii="Times New Roman" w:eastAsia="Times New Roman" w:hAnsi="Times New Roman" w:cs="Times New Roman"/>
          <w:b/>
          <w:bCs/>
        </w:rPr>
        <w:t>2</w:t>
      </w:r>
      <w:r w:rsidRPr="000F3935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-ZAKUP POMOCY DYDAKTYCZNYCH</w:t>
      </w:r>
    </w:p>
    <w:p w14:paraId="72DA7976" w14:textId="77777777" w:rsidR="000F3935" w:rsidRPr="000F3935" w:rsidRDefault="000F3935" w:rsidP="000F3935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</w:rPr>
      </w:pPr>
      <w:r w:rsidRPr="000F3935">
        <w:rPr>
          <w:rFonts w:ascii="Times New Roman" w:eastAsia="Times New Roman" w:hAnsi="Times New Roman" w:cs="Times New Roman"/>
        </w:rPr>
        <w:t xml:space="preserve">Cenę (koszt) brutto: </w:t>
      </w:r>
      <w:r w:rsidRPr="000F3935"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..............................................…………………………</w:t>
      </w:r>
      <w:r w:rsidRPr="000F3935">
        <w:rPr>
          <w:rFonts w:ascii="Times New Roman" w:eastAsia="Times New Roman" w:hAnsi="Times New Roman" w:cs="Times New Roman"/>
        </w:rPr>
        <w:t xml:space="preserve"> PLN</w:t>
      </w:r>
    </w:p>
    <w:p w14:paraId="42728D11" w14:textId="77777777" w:rsidR="000F3935" w:rsidRPr="000F3935" w:rsidRDefault="000F3935" w:rsidP="000F3935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3935">
        <w:rPr>
          <w:rFonts w:ascii="Times New Roman" w:eastAsia="Times New Roman" w:hAnsi="Times New Roman" w:cs="Times New Roman"/>
        </w:rPr>
        <w:t xml:space="preserve">(słownie: </w:t>
      </w:r>
      <w:r w:rsidRPr="000F3935"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</w:t>
      </w:r>
    </w:p>
    <w:p w14:paraId="7FB112B4" w14:textId="4237A199" w:rsidR="001A749E" w:rsidRPr="008719F3" w:rsidRDefault="001A749E" w:rsidP="001A749E">
      <w:pPr>
        <w:widowControl w:val="0"/>
        <w:suppressAutoHyphens/>
        <w:spacing w:after="0" w:line="288" w:lineRule="auto"/>
        <w:ind w:left="356" w:hanging="284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2.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Udzielamy …………. miesięcy gwarancji 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na zadanie objęte przedmiotem zamówienia</w:t>
      </w:r>
    </w:p>
    <w:p w14:paraId="47278757" w14:textId="77777777" w:rsidR="001A749E" w:rsidRDefault="001A749E" w:rsidP="001A749E">
      <w:pPr>
        <w:widowControl w:val="0"/>
        <w:suppressAutoHyphens/>
        <w:spacing w:after="0" w:line="288" w:lineRule="auto"/>
        <w:ind w:left="356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(słownie miesięcy: …………………………… )</w:t>
      </w:r>
    </w:p>
    <w:p w14:paraId="2DF47289" w14:textId="6979D802" w:rsidR="001A749E" w:rsidRPr="008719F3" w:rsidRDefault="001A749E" w:rsidP="001A749E">
      <w:pPr>
        <w:widowControl w:val="0"/>
        <w:suppressAutoHyphens/>
        <w:spacing w:after="0" w:line="288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3.</w:t>
      </w:r>
      <w:r w:rsidRPr="001A749E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Termin wykonania zamówienia:</w:t>
      </w:r>
    </w:p>
    <w:p w14:paraId="15DAB4D5" w14:textId="7729E2C4" w:rsidR="001A749E" w:rsidRDefault="001A749E" w:rsidP="001A749E">
      <w:pPr>
        <w:widowControl w:val="0"/>
        <w:suppressAutoHyphens/>
        <w:spacing w:after="0" w:line="288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Oświadczamy, że przedmiot zamówienia wykonamy w terminie</w:t>
      </w:r>
      <w:r w:rsidRPr="008719F3">
        <w:rPr>
          <w:rFonts w:ascii="Times New Roman" w:eastAsia="Lucida Sans Unicode" w:hAnsi="Times New Roman" w:cs="Times New Roman"/>
          <w:bCs/>
          <w:kern w:val="1"/>
          <w:sz w:val="24"/>
          <w:szCs w:val="24"/>
        </w:rPr>
        <w:t xml:space="preserve"> 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do </w:t>
      </w:r>
      <w:r w:rsidR="00B87FF0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30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.12.2025 r. </w:t>
      </w:r>
    </w:p>
    <w:p w14:paraId="1DA651A1" w14:textId="77777777" w:rsidR="000F3935" w:rsidRPr="008719F3" w:rsidRDefault="000F3935" w:rsidP="001A749E">
      <w:pPr>
        <w:widowControl w:val="0"/>
        <w:suppressAutoHyphens/>
        <w:spacing w:after="0" w:line="288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14:paraId="025818AA" w14:textId="507BAD27" w:rsidR="001A749E" w:rsidRPr="008719F3" w:rsidRDefault="001A749E" w:rsidP="001A749E">
      <w:pPr>
        <w:widowControl w:val="0"/>
        <w:suppressAutoHyphens/>
        <w:spacing w:after="0" w:line="288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lastRenderedPageBreak/>
        <w:t>4.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Warunki płatności:</w:t>
      </w:r>
    </w:p>
    <w:p w14:paraId="6504453A" w14:textId="08B6D79A" w:rsidR="001A749E" w:rsidRDefault="001A749E" w:rsidP="001A749E">
      <w:pPr>
        <w:widowControl w:val="0"/>
        <w:suppressAutoHyphens/>
        <w:spacing w:after="0" w:line="288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W pełni akceptujemy warunki, zasady i terminy płatności określone w projekcie umowy.</w:t>
      </w:r>
    </w:p>
    <w:p w14:paraId="1F86ECF2" w14:textId="77777777" w:rsidR="00F53677" w:rsidRPr="003D66DA" w:rsidRDefault="00F53677" w:rsidP="00F5367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C94E46" w14:textId="55FB3C6D" w:rsidR="008719F3" w:rsidRPr="008719F3" w:rsidRDefault="008719F3" w:rsidP="008719F3">
      <w:pPr>
        <w:suppressAutoHyphens/>
        <w:spacing w:after="120" w:line="31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1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cena oferty </w:t>
      </w:r>
      <w:r w:rsidRPr="008719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obejmuje cały przedmiot zamówienia wyceniony w oparciu o wypełniony </w:t>
      </w:r>
      <w:r w:rsidRPr="008719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Formularz cenowy (załącznik nr </w:t>
      </w:r>
      <w:r w:rsidR="000F39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1a i 1b</w:t>
      </w:r>
      <w:r w:rsidRPr="008719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do SWZ</w:t>
      </w:r>
      <w:r w:rsidRPr="008719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871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719F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będący integralną częścią niniejszego Formularza ofertowego</w:t>
      </w:r>
      <w:r w:rsidRPr="00871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uwzględnia należny podatek od towarów i usług VAT, a także wszystkie koszty wykonania przedmiotu zamówienia pozwalające po jego wykonaniu na przekazanie go do użytkowania.</w:t>
      </w:r>
    </w:p>
    <w:p w14:paraId="7BCCADF1" w14:textId="77777777" w:rsidR="008719F3" w:rsidRPr="008719F3" w:rsidRDefault="008719F3" w:rsidP="008719F3">
      <w:pPr>
        <w:suppressAutoHyphens/>
        <w:spacing w:after="0" w:line="312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</w:p>
    <w:p w14:paraId="25694224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871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do kontaktów z zamawiającym na etapie realizacji zamówienia jest: </w:t>
      </w:r>
    </w:p>
    <w:p w14:paraId="521B37B8" w14:textId="77777777" w:rsidR="008719F3" w:rsidRPr="008719F3" w:rsidRDefault="008719F3" w:rsidP="008719F3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Pan / i / ...................................................................................................</w:t>
      </w:r>
    </w:p>
    <w:p w14:paraId="7935631C" w14:textId="77777777" w:rsidR="008719F3" w:rsidRPr="008719F3" w:rsidRDefault="008719F3" w:rsidP="008719F3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tel. kontaktowy ........................................................................................</w:t>
      </w:r>
    </w:p>
    <w:p w14:paraId="10281E23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Ustanowionym pełnomocnikiem do reprezentowania [</w:t>
      </w:r>
      <w:r w:rsidRPr="008719F3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w postępowaniu o udzielenie zamówienia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]</w:t>
      </w:r>
      <w:r w:rsidRPr="008719F3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*/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[</w:t>
      </w:r>
      <w:r w:rsidRPr="008719F3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w postępowaniu o udzielenie zamówienia i do zawarcia umowy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]</w:t>
      </w:r>
      <w:r w:rsidRPr="008719F3">
        <w:rPr>
          <w:rFonts w:ascii="Times New Roman" w:eastAsia="Lucida Sans Unicode" w:hAnsi="Times New Roman" w:cs="Times New Roman"/>
          <w:i/>
          <w:kern w:val="1"/>
          <w:sz w:val="24"/>
          <w:szCs w:val="24"/>
        </w:rPr>
        <w:t>*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 sprawie zamówienia publicznego w przypadku składania oferty wspólnej przez dwa lub więcej podmioty gospodarcze (konsorcja/spółki cywilne)</w:t>
      </w:r>
    </w:p>
    <w:p w14:paraId="6E18ED05" w14:textId="77777777" w:rsidR="008719F3" w:rsidRPr="008719F3" w:rsidRDefault="008719F3" w:rsidP="008719F3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en-GB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  <w:lang w:val="en-GB"/>
        </w:rPr>
        <w:t>jest: ........................................................................................................................</w:t>
      </w:r>
    </w:p>
    <w:p w14:paraId="4D49BD85" w14:textId="77777777" w:rsidR="008719F3" w:rsidRPr="008719F3" w:rsidRDefault="008719F3" w:rsidP="008719F3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en-GB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  <w:lang w:val="en-GB"/>
        </w:rPr>
        <w:t>Tel ......................................................fax.................................................................</w:t>
      </w:r>
    </w:p>
    <w:p w14:paraId="20F875F4" w14:textId="77777777" w:rsidR="008719F3" w:rsidRPr="008719F3" w:rsidRDefault="008719F3" w:rsidP="008719F3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  <w:lang w:val="en-GB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  <w:lang w:val="en-GB"/>
        </w:rPr>
        <w:t>e-mail ………………………………………………………………………………….......</w:t>
      </w:r>
    </w:p>
    <w:p w14:paraId="76D1D4EC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Oświadczamy, że 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wykonamy 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/ 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nie wykonamy</w:t>
      </w:r>
      <w:r w:rsidRPr="008719F3">
        <w:rPr>
          <w:rFonts w:ascii="Times New Roman" w:eastAsia="Lucida Sans Unicode" w:hAnsi="Times New Roman" w:cs="Times New Roman"/>
          <w:b/>
          <w:kern w:val="1"/>
          <w:sz w:val="24"/>
          <w:szCs w:val="24"/>
          <w:vertAlign w:val="superscript"/>
        </w:rPr>
        <w:t>*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całość zamówienia siłami własnymi.</w:t>
      </w:r>
    </w:p>
    <w:p w14:paraId="6AE26648" w14:textId="77777777" w:rsidR="008719F3" w:rsidRPr="008719F3" w:rsidRDefault="008719F3" w:rsidP="008719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Następujące prace zamierzamy powierzyć podwykonawcom: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6"/>
        <w:gridCol w:w="4471"/>
      </w:tblGrid>
      <w:tr w:rsidR="008719F3" w:rsidRPr="008719F3" w14:paraId="6F801ACF" w14:textId="77777777" w:rsidTr="00465A6B">
        <w:tc>
          <w:tcPr>
            <w:tcW w:w="4196" w:type="dxa"/>
          </w:tcPr>
          <w:p w14:paraId="0A7ABE70" w14:textId="77777777" w:rsidR="008719F3" w:rsidRPr="008719F3" w:rsidRDefault="008719F3" w:rsidP="008719F3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719F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Część zamówienia</w:t>
            </w:r>
          </w:p>
        </w:tc>
        <w:tc>
          <w:tcPr>
            <w:tcW w:w="4876" w:type="dxa"/>
          </w:tcPr>
          <w:p w14:paraId="21E87FEB" w14:textId="77777777" w:rsidR="008719F3" w:rsidRPr="008719F3" w:rsidRDefault="008719F3" w:rsidP="008719F3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  <w:r w:rsidRPr="008719F3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  <w:t>Firma</w:t>
            </w:r>
          </w:p>
        </w:tc>
      </w:tr>
      <w:tr w:rsidR="008719F3" w:rsidRPr="008719F3" w14:paraId="5EEF1BC9" w14:textId="77777777" w:rsidTr="00465A6B">
        <w:tc>
          <w:tcPr>
            <w:tcW w:w="4196" w:type="dxa"/>
          </w:tcPr>
          <w:p w14:paraId="20915922" w14:textId="77777777" w:rsidR="008719F3" w:rsidRPr="008719F3" w:rsidRDefault="008719F3" w:rsidP="008719F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876" w:type="dxa"/>
          </w:tcPr>
          <w:p w14:paraId="0315306B" w14:textId="77777777" w:rsidR="008719F3" w:rsidRPr="008719F3" w:rsidRDefault="008719F3" w:rsidP="008719F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  <w:tr w:rsidR="008719F3" w:rsidRPr="008719F3" w14:paraId="6F6ADCD2" w14:textId="77777777" w:rsidTr="00465A6B">
        <w:tc>
          <w:tcPr>
            <w:tcW w:w="4196" w:type="dxa"/>
          </w:tcPr>
          <w:p w14:paraId="1609E097" w14:textId="77777777" w:rsidR="008719F3" w:rsidRPr="008719F3" w:rsidRDefault="008719F3" w:rsidP="008719F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876" w:type="dxa"/>
          </w:tcPr>
          <w:p w14:paraId="13F9C0EC" w14:textId="77777777" w:rsidR="008719F3" w:rsidRPr="008719F3" w:rsidRDefault="008719F3" w:rsidP="008719F3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71A6623E" w14:textId="77777777" w:rsidR="008719F3" w:rsidRPr="008719F3" w:rsidRDefault="008719F3" w:rsidP="008719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1713CB67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Oświadczamy, iż zapoznaliśmy się z treścią Specyfikacji Warunków Zamówienia oraz wszystkimi załącznikami stanowiącymi jej integralną część i nie wnosimy do nich żadnych zastrzeżeń, oraz zdobyliśmy konieczne informacje potrzebne do właściwego przygotowania oferty i wykonania przedmiotu zamówienia.</w:t>
      </w:r>
    </w:p>
    <w:p w14:paraId="6D6EF107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Oświadczamy, że akceptujemy projekt umowy stanowiący załącznik do SWZ i zobowiązujemy 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 xml:space="preserve">się w przypadku wyboru naszej oferty do zawarcia umowy w miejscu i terminie wyznaczonym przez zamawiającego. </w:t>
      </w:r>
    </w:p>
    <w:p w14:paraId="542185BD" w14:textId="2E0968CD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Oświadczam/y, że zapoznaliśmy się z klauzulą informacyjną dotyczącą przetwarzania danych osobowych </w:t>
      </w:r>
      <w:r w:rsidR="00BE62AD">
        <w:rPr>
          <w:rFonts w:ascii="Times New Roman" w:eastAsia="Lucida Sans Unicode" w:hAnsi="Times New Roman" w:cs="Times New Roman"/>
          <w:kern w:val="1"/>
          <w:sz w:val="24"/>
          <w:szCs w:val="24"/>
        </w:rPr>
        <w:t>.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14:paraId="25148897" w14:textId="77777777" w:rsid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wypełniliśmy obowiązki informacyjne przewidziane w art. 13 lub art. 14 RODO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  <w:vertAlign w:val="superscript"/>
        </w:rPr>
        <w:t>**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postępowaniu***</w:t>
      </w:r>
    </w:p>
    <w:p w14:paraId="1E1C11D5" w14:textId="77777777" w:rsidR="001A749E" w:rsidRDefault="001A749E" w:rsidP="001A749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29D9EF47" w14:textId="77777777" w:rsidR="001A749E" w:rsidRPr="008719F3" w:rsidRDefault="001A749E" w:rsidP="001A749E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1FC8D609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Składamy ofertę jako:</w:t>
      </w:r>
    </w:p>
    <w:p w14:paraId="76C7CE30" w14:textId="77777777" w:rsidR="008719F3" w:rsidRPr="008719F3" w:rsidRDefault="008719F3" w:rsidP="008719F3">
      <w:pPr>
        <w:widowControl w:val="0"/>
        <w:numPr>
          <w:ilvl w:val="0"/>
          <w:numId w:val="35"/>
        </w:numPr>
        <w:suppressAutoHyphens/>
        <w:spacing w:after="0" w:line="36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mikroprzedsiębiorstwo</w:t>
      </w:r>
    </w:p>
    <w:p w14:paraId="6A3E0D1B" w14:textId="77777777" w:rsidR="008719F3" w:rsidRPr="008719F3" w:rsidRDefault="008719F3" w:rsidP="008719F3">
      <w:pPr>
        <w:widowControl w:val="0"/>
        <w:numPr>
          <w:ilvl w:val="0"/>
          <w:numId w:val="35"/>
        </w:numPr>
        <w:suppressAutoHyphens/>
        <w:spacing w:after="0" w:line="36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małe przedsiębiorstwo</w:t>
      </w:r>
    </w:p>
    <w:p w14:paraId="6989C6CF" w14:textId="77777777" w:rsidR="008719F3" w:rsidRPr="008719F3" w:rsidRDefault="008719F3" w:rsidP="008719F3">
      <w:pPr>
        <w:widowControl w:val="0"/>
        <w:numPr>
          <w:ilvl w:val="0"/>
          <w:numId w:val="35"/>
        </w:numPr>
        <w:suppressAutoHyphens/>
        <w:spacing w:after="0" w:line="36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średnie przedsiębiorstwo</w:t>
      </w:r>
    </w:p>
    <w:p w14:paraId="659CD2A8" w14:textId="77777777" w:rsidR="008719F3" w:rsidRPr="008719F3" w:rsidRDefault="008719F3" w:rsidP="008719F3">
      <w:pPr>
        <w:widowControl w:val="0"/>
        <w:numPr>
          <w:ilvl w:val="0"/>
          <w:numId w:val="35"/>
        </w:numPr>
        <w:suppressAutoHyphens/>
        <w:spacing w:after="0" w:line="36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jednoosobowa działalność gospodarcza</w:t>
      </w:r>
    </w:p>
    <w:p w14:paraId="4C4A609B" w14:textId="77777777" w:rsidR="008719F3" w:rsidRPr="008719F3" w:rsidRDefault="008719F3" w:rsidP="008719F3">
      <w:pPr>
        <w:widowControl w:val="0"/>
        <w:numPr>
          <w:ilvl w:val="0"/>
          <w:numId w:val="35"/>
        </w:numPr>
        <w:suppressAutoHyphens/>
        <w:spacing w:after="0" w:line="36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osoba fizyczna nieprowadząca działalności gospodarczej</w:t>
      </w:r>
    </w:p>
    <w:p w14:paraId="5C68F186" w14:textId="77777777" w:rsidR="008719F3" w:rsidRPr="008719F3" w:rsidRDefault="008719F3" w:rsidP="008719F3">
      <w:pPr>
        <w:widowControl w:val="0"/>
        <w:numPr>
          <w:ilvl w:val="0"/>
          <w:numId w:val="35"/>
        </w:numPr>
        <w:suppressAutoHyphens/>
        <w:spacing w:after="0" w:line="36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inny rodzaj</w:t>
      </w:r>
    </w:p>
    <w:p w14:paraId="41068C01" w14:textId="77777777" w:rsidR="008719F3" w:rsidRPr="008719F3" w:rsidRDefault="008719F3" w:rsidP="008719F3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3335D28A" w14:textId="77777777" w:rsidR="008719F3" w:rsidRPr="008719F3" w:rsidRDefault="008719F3" w:rsidP="008719F3">
      <w:pPr>
        <w:widowControl w:val="0"/>
        <w:numPr>
          <w:ilvl w:val="0"/>
          <w:numId w:val="34"/>
        </w:numPr>
        <w:suppressAutoHyphens/>
        <w:spacing w:after="0" w:line="36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Oświadczamy, że wszystkie informacje zamieszczone w ofercie są prawdziwe.</w:t>
      </w:r>
    </w:p>
    <w:p w14:paraId="32DAB93F" w14:textId="77777777" w:rsidR="008719F3" w:rsidRPr="008719F3" w:rsidRDefault="008719F3" w:rsidP="008719F3">
      <w:pPr>
        <w:widowControl w:val="0"/>
        <w:suppressAutoHyphens/>
        <w:spacing w:after="0" w:line="360" w:lineRule="auto"/>
        <w:ind w:left="425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9A3B0BD" w14:textId="77777777" w:rsidR="008719F3" w:rsidRPr="008719F3" w:rsidRDefault="008719F3" w:rsidP="008719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bookmarkStart w:id="1" w:name="_Hlk42688760"/>
      <w:r w:rsidRPr="008719F3"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  <w:t xml:space="preserve">  </w:t>
      </w: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    </w:t>
      </w:r>
    </w:p>
    <w:p w14:paraId="27C01E60" w14:textId="77777777" w:rsidR="008719F3" w:rsidRPr="008719F3" w:rsidRDefault="008719F3" w:rsidP="008719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105A08F1" w14:textId="0EB52188" w:rsidR="008719F3" w:rsidRPr="008719F3" w:rsidRDefault="008719F3" w:rsidP="008719F3">
      <w:pPr>
        <w:widowControl w:val="0"/>
        <w:suppressAutoHyphens/>
        <w:spacing w:after="0" w:line="240" w:lineRule="auto"/>
        <w:ind w:left="4963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bookmarkEnd w:id="1"/>
    <w:p w14:paraId="3020E02B" w14:textId="77777777" w:rsidR="008719F3" w:rsidRPr="008719F3" w:rsidRDefault="008719F3" w:rsidP="008719F3">
      <w:pPr>
        <w:widowControl w:val="0"/>
        <w:suppressAutoHyphens/>
        <w:spacing w:after="0" w:line="240" w:lineRule="auto"/>
        <w:ind w:left="4963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</w:pPr>
    </w:p>
    <w:p w14:paraId="7844AB9B" w14:textId="77777777" w:rsidR="008719F3" w:rsidRPr="008719F3" w:rsidRDefault="008719F3" w:rsidP="008719F3">
      <w:pPr>
        <w:widowControl w:val="0"/>
        <w:suppressAutoHyphens/>
        <w:spacing w:after="0" w:line="240" w:lineRule="auto"/>
        <w:ind w:left="4963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</w:pPr>
    </w:p>
    <w:p w14:paraId="25DAD68D" w14:textId="77777777" w:rsidR="001A749E" w:rsidRPr="001A749E" w:rsidRDefault="001A749E" w:rsidP="001A749E">
      <w:pPr>
        <w:tabs>
          <w:tab w:val="left" w:pos="284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1A749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Dokument należy podpisać kwalifikowanym podpisem elektronicznym, lub podpisem zaufanym lub podpisem osobistym</w:t>
      </w:r>
    </w:p>
    <w:p w14:paraId="7D785F47" w14:textId="77777777" w:rsidR="008719F3" w:rsidRPr="008719F3" w:rsidRDefault="008719F3" w:rsidP="008719F3">
      <w:pPr>
        <w:widowControl w:val="0"/>
        <w:suppressAutoHyphens/>
        <w:spacing w:after="0" w:line="240" w:lineRule="auto"/>
        <w:ind w:left="4963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</w:pPr>
    </w:p>
    <w:p w14:paraId="0DEC1E4F" w14:textId="77777777" w:rsidR="008719F3" w:rsidRPr="008719F3" w:rsidRDefault="008719F3" w:rsidP="008719F3">
      <w:pPr>
        <w:widowControl w:val="0"/>
        <w:suppressAutoHyphens/>
        <w:spacing w:after="0" w:line="240" w:lineRule="auto"/>
        <w:ind w:left="4963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</w:pPr>
    </w:p>
    <w:p w14:paraId="36536563" w14:textId="77777777" w:rsidR="008719F3" w:rsidRPr="008719F3" w:rsidRDefault="008719F3" w:rsidP="008719F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</w:pPr>
      <w:r w:rsidRPr="008719F3">
        <w:rPr>
          <w:rFonts w:ascii="Times New Roman" w:eastAsia="Lucida Sans Unicode" w:hAnsi="Times New Roman" w:cs="Times New Roman"/>
          <w:b/>
          <w:bCs/>
          <w:i/>
          <w:iCs/>
          <w:kern w:val="1"/>
          <w:sz w:val="24"/>
          <w:szCs w:val="24"/>
          <w:u w:val="single"/>
        </w:rPr>
        <w:t>UWAGA: Do oferty należy dołączyć wypełniony zał. nr 1a do SWZ – Formularz cenowy</w:t>
      </w:r>
    </w:p>
    <w:p w14:paraId="386552A5" w14:textId="77777777" w:rsidR="008719F3" w:rsidRPr="008719F3" w:rsidRDefault="008719F3" w:rsidP="008719F3">
      <w:pPr>
        <w:widowControl w:val="0"/>
        <w:suppressAutoHyphens/>
        <w:spacing w:after="0" w:line="240" w:lineRule="auto"/>
        <w:ind w:left="4963"/>
        <w:rPr>
          <w:rFonts w:ascii="Times New Roman" w:eastAsia="Lucida Sans Unicode" w:hAnsi="Times New Roman" w:cs="Times New Roman"/>
          <w:bCs/>
          <w:iCs/>
          <w:kern w:val="1"/>
          <w:sz w:val="24"/>
          <w:szCs w:val="24"/>
        </w:rPr>
      </w:pPr>
    </w:p>
    <w:p w14:paraId="4E51D3B2" w14:textId="77777777" w:rsidR="00F53677" w:rsidRPr="00986335" w:rsidRDefault="00F53677" w:rsidP="00F53677">
      <w:pPr>
        <w:suppressAutoHyphens/>
        <w:autoSpaceDE w:val="0"/>
        <w:autoSpaceDN w:val="0"/>
        <w:adjustRightInd w:val="0"/>
        <w:spacing w:after="120" w:line="10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4332171" w14:textId="77777777" w:rsidR="00F53677" w:rsidRDefault="00F53677" w:rsidP="00F53677">
      <w:pPr>
        <w:spacing w:line="360" w:lineRule="auto"/>
        <w:rPr>
          <w:rFonts w:cs="Arial"/>
          <w:color w:val="000000" w:themeColor="text1"/>
          <w:sz w:val="18"/>
          <w:lang w:eastAsia="pl-PL"/>
        </w:rPr>
        <w:sectPr w:rsidR="00F53677" w:rsidSect="006A38C1">
          <w:headerReference w:type="default" r:id="rId8"/>
          <w:pgSz w:w="11906" w:h="16838"/>
          <w:pgMar w:top="1417" w:right="1417" w:bottom="1417" w:left="1417" w:header="1928" w:footer="510" w:gutter="0"/>
          <w:cols w:space="708"/>
          <w:docGrid w:linePitch="360"/>
        </w:sectPr>
      </w:pPr>
    </w:p>
    <w:p w14:paraId="7D6F18D0" w14:textId="29293128" w:rsidR="00E364E9" w:rsidRPr="00075F12" w:rsidRDefault="000F3935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5F1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Z</w:t>
      </w:r>
      <w:r w:rsidR="00E364E9" w:rsidRPr="00075F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ałącznik nr </w:t>
      </w:r>
      <w:r w:rsidR="005C7192" w:rsidRPr="00075F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2A17CCC3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E172F93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O SPEŁNIANIU WARUNKÓW ORAZ NIEPODLEGANIU WYKLUCZENIU</w:t>
      </w:r>
    </w:p>
    <w:p w14:paraId="0A891956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KTÓRYM MOWA W ART. 125 UST. 1</w:t>
      </w:r>
    </w:p>
    <w:p w14:paraId="489DA054" w14:textId="77777777" w:rsidR="00E364E9" w:rsidRPr="00987D5C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6"/>
          <w:szCs w:val="26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USTAWY Z DNIA 11 WRZEŚNIA 2019R. PRAWO ZAMÓWIEŃ PUBLICZNYCH</w:t>
      </w:r>
      <w:r w:rsidRPr="00987D5C">
        <w:rPr>
          <w:rFonts w:ascii="Calibri" w:hAnsi="Calibri" w:cs="Calibri"/>
          <w:b/>
          <w:bCs/>
          <w:color w:val="000000"/>
          <w:sz w:val="26"/>
          <w:szCs w:val="26"/>
        </w:rPr>
        <w:br/>
      </w:r>
    </w:p>
    <w:p w14:paraId="621C972C" w14:textId="77777777" w:rsidR="00E364E9" w:rsidRDefault="00E364E9" w:rsidP="00E364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14:paraId="7DE058F5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7D5C">
        <w:rPr>
          <w:rFonts w:ascii="Calibri" w:hAnsi="Calibri" w:cs="Calibri"/>
          <w:color w:val="000000"/>
          <w:sz w:val="26"/>
          <w:szCs w:val="26"/>
        </w:rPr>
        <w:t xml:space="preserve"> 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t>Nazwa i adres Wykonawcy/Podmiot udostępniający zasoby …………………………………………………………………………………………</w:t>
      </w:r>
    </w:p>
    <w:p w14:paraId="7CA4A7D3" w14:textId="6ED363D0" w:rsidR="00803BD2" w:rsidRPr="005C7192" w:rsidRDefault="00E364E9" w:rsidP="00803BD2">
      <w:pPr>
        <w:pStyle w:val="Default"/>
        <w:rPr>
          <w:rFonts w:ascii="Times New Roman" w:hAnsi="Times New Roman" w:cs="Times New Roman"/>
        </w:rPr>
      </w:pPr>
      <w:r w:rsidRPr="005C7192">
        <w:rPr>
          <w:rFonts w:ascii="Times New Roman" w:hAnsi="Times New Roman" w:cs="Times New Roman"/>
        </w:rPr>
        <w:t>„</w:t>
      </w:r>
      <w:r w:rsidR="000F3935" w:rsidRPr="000F3935">
        <w:rPr>
          <w:rFonts w:ascii="Times New Roman" w:hAnsi="Times New Roman" w:cs="Times New Roman"/>
          <w:b/>
          <w:bCs/>
          <w:color w:val="auto"/>
        </w:rPr>
        <w:t>z</w:t>
      </w:r>
      <w:r w:rsidR="000F3935" w:rsidRPr="000F3935">
        <w:rPr>
          <w:rFonts w:ascii="Times New Roman" w:hAnsi="Times New Roman" w:cs="Times New Roman"/>
          <w:b/>
          <w:bCs/>
          <w:color w:val="auto"/>
          <w:shd w:val="clear" w:color="auto" w:fill="FFFFFF"/>
        </w:rPr>
        <w:t xml:space="preserve">akup wyposażenia i pomocy dydaktycznych do Gminnego Żłobka w Korytnicy </w:t>
      </w:r>
      <w:r w:rsidR="000F3935">
        <w:rPr>
          <w:rFonts w:ascii="Times New Roman" w:hAnsi="Times New Roman" w:cs="Times New Roman"/>
          <w:b/>
          <w:bCs/>
          <w:color w:val="auto"/>
          <w:shd w:val="clear" w:color="auto" w:fill="FFFFFF"/>
        </w:rPr>
        <w:br/>
      </w:r>
      <w:r w:rsidR="000F3935" w:rsidRPr="000F3935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w ramach programu rozwoju instytucji opieki  nad dziećmi do lat 3 AKTYWNY MALUCH 2022-2029</w:t>
      </w:r>
      <w:r w:rsidR="000F3935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”</w:t>
      </w:r>
    </w:p>
    <w:p w14:paraId="53C75492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435E4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39941EEE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o spełnianiu warunków</w:t>
      </w:r>
    </w:p>
    <w:p w14:paraId="027365A9" w14:textId="39DFAA38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przedmiotowym postępowaniu określone</w:t>
      </w:r>
      <w:r w:rsidR="007060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przez Zamawiającego </w:t>
      </w:r>
      <w:r w:rsidR="008D58FD">
        <w:rPr>
          <w:rFonts w:ascii="Times New Roman" w:hAnsi="Times New Roman" w:cs="Times New Roman"/>
          <w:color w:val="000000"/>
          <w:sz w:val="24"/>
          <w:szCs w:val="24"/>
        </w:rPr>
        <w:t>w Rozdziale 7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  Specyfikacji Warunków</w:t>
      </w:r>
      <w:r w:rsidR="008D5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t>Zamówienia.</w:t>
      </w:r>
    </w:p>
    <w:p w14:paraId="200FA5AA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353371D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A762188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o niepodleganiu wykluczeniu</w:t>
      </w:r>
    </w:p>
    <w:p w14:paraId="20F161FC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Oświadczam, że nie podlegam wykluczeniu na podstawie art. 108 ust. 1 pkt 1-6 Ustawy PZP.</w:t>
      </w:r>
    </w:p>
    <w:p w14:paraId="6748B286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AF59E70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</w:t>
      </w:r>
    </w:p>
    <w:p w14:paraId="6BCC0DC5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E392BBE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UWAGA!</w:t>
      </w:r>
    </w:p>
    <w:p w14:paraId="424FBE2A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C7192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 spośród wymienionych w art. 108 ust. 1 ustawy PZP. Jednocześnie oświadczam, że w związku z ww. okolicznością, na podstawie art. 110 ust. 2 ustawy </w:t>
      </w:r>
      <w:proofErr w:type="spellStart"/>
      <w:r w:rsidRPr="005C7192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naprawcze:</w:t>
      </w:r>
    </w:p>
    <w:p w14:paraId="083F1632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……….............................................................……………………………………..................................................................………………...................................................................................</w:t>
      </w:r>
    </w:p>
    <w:p w14:paraId="774333D5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</w:t>
      </w:r>
    </w:p>
    <w:p w14:paraId="68287101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28432AA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Informacja w związku z poleganiem na zasobach innych podmiotów</w:t>
      </w:r>
    </w:p>
    <w:p w14:paraId="549894E6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udziału w przedmiotowym postępowaniu określonych przez Zamawiającego w Ogłoszeniu o zamówieniu oraz w Specyfikacji Warunków Zamówienia polegam na zasobach następującego/</w:t>
      </w:r>
      <w:proofErr w:type="spellStart"/>
      <w:r w:rsidRPr="005C7192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 podmiotu/ów na zasadach określonych w art. 118 ust. 1 ustawy Pzp….................................................................................................................................................................................................................................................................................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95202E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(wskazać podmiot i określić odpowiedni zakres dla wskazanego podmiotu).</w:t>
      </w:r>
    </w:p>
    <w:p w14:paraId="000082BF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A47A95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6FF6B83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C6FDC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Informacja na temat podwykonawców niebędących podmiotami udostępniającymi zasoby (JEŻELI DOTYCZY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20EC1AB9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lastRenderedPageBreak/>
        <w:t>Informuję, że podwykonawca niebędący podmiotem udostępniającym zasoby nie podlega wykluczeniu na podstawie art. 108 ust. 1 pkt 1-6 Ustawy PZP.</w:t>
      </w:r>
    </w:p>
    <w:p w14:paraId="1CC9EFD8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</w:t>
      </w:r>
    </w:p>
    <w:p w14:paraId="0A02F3A2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E49503D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dotyczące podanych informacji</w:t>
      </w:r>
    </w:p>
    <w:p w14:paraId="4D980B73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C2C11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1337A97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2DAB5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BD2228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o spełnianiu warunków</w:t>
      </w:r>
    </w:p>
    <w:p w14:paraId="43D40830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Oświadczam, że w zakresie w jakim udostępniam zasoby, spełniam warunki udziału w postępowaniu określone w pkt ....... SWZ. (NALEŻY WSKAZAĆ KONKRETNY PUNKT SWZ)</w:t>
      </w:r>
    </w:p>
    <w:p w14:paraId="384AE0FF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Oświadczenie o niepodleganiu wykluczeniu</w:t>
      </w:r>
    </w:p>
    <w:p w14:paraId="2BA65C06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Informuję, że jako podmiot udostępniający zasoby nie podlegam wykluczeniu na podstawie:</w:t>
      </w:r>
    </w:p>
    <w:p w14:paraId="28250D4D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- art. 108 ust. 1 pkt 1-6 Ustawy PZP;</w:t>
      </w:r>
    </w:p>
    <w:p w14:paraId="307C0283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7936A1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318C90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A547E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B839FF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695A569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</w:t>
      </w:r>
    </w:p>
    <w:p w14:paraId="35F76258" w14:textId="1C1FEF74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C719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(dokument należy podpisać kwalifikowanym podpisem  elektronicznym 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0604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Pr="005C7192">
        <w:rPr>
          <w:rFonts w:ascii="Times New Roman" w:hAnsi="Times New Roman" w:cs="Times New Roman"/>
          <w:color w:val="000000"/>
          <w:sz w:val="24"/>
          <w:szCs w:val="24"/>
        </w:rPr>
        <w:t>lub podpisem zaufanym lub podpisem osobistym)</w:t>
      </w:r>
    </w:p>
    <w:p w14:paraId="6E84A275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1595032" w14:textId="77777777" w:rsidR="00E364E9" w:rsidRPr="005C7192" w:rsidRDefault="00E364E9" w:rsidP="00E36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A668B5F" w14:textId="77777777" w:rsidR="00E364E9" w:rsidRDefault="00E364E9" w:rsidP="00E364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14:paraId="1AFD8312" w14:textId="77777777" w:rsidR="00E364E9" w:rsidRDefault="00E364E9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0A9A0EED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533B5537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264104E3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27652D24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6F818C27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57EA9859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5DE362A0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774B7B39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25C33783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4D357587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16EAAD30" w14:textId="77777777" w:rsidR="005C7192" w:rsidRDefault="005C7192" w:rsidP="00E364E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color w:val="000000"/>
          <w:sz w:val="26"/>
          <w:szCs w:val="26"/>
        </w:rPr>
      </w:pPr>
    </w:p>
    <w:p w14:paraId="0708A8E5" w14:textId="77777777" w:rsidR="003B09AA" w:rsidRPr="001833E6" w:rsidRDefault="003B09AA" w:rsidP="003B09AA">
      <w:pPr>
        <w:spacing w:after="129"/>
        <w:rPr>
          <w:rFonts w:ascii="Arial" w:eastAsia="Arial" w:hAnsi="Arial" w:cs="Arial"/>
          <w:color w:val="000000"/>
          <w:sz w:val="20"/>
          <w:lang w:eastAsia="pl-PL"/>
        </w:rPr>
      </w:pPr>
    </w:p>
    <w:p w14:paraId="064F6088" w14:textId="77777777" w:rsidR="00075F12" w:rsidRDefault="003B09AA" w:rsidP="00BF003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jc w:val="right"/>
        <w:rPr>
          <w:rFonts w:ascii="Arial" w:eastAsia="Arial" w:hAnsi="Arial" w:cs="Arial"/>
          <w:color w:val="000000"/>
          <w:sz w:val="20"/>
          <w:lang w:eastAsia="pl-PL"/>
        </w:rPr>
      </w:pPr>
      <w:r w:rsidRPr="001833E6">
        <w:rPr>
          <w:rFonts w:ascii="Arial" w:eastAsia="Arial" w:hAnsi="Arial" w:cs="Arial"/>
          <w:color w:val="000000"/>
          <w:sz w:val="20"/>
          <w:lang w:eastAsia="pl-PL"/>
        </w:rPr>
        <w:tab/>
      </w:r>
      <w:r w:rsidRPr="001833E6">
        <w:rPr>
          <w:rFonts w:ascii="Arial" w:eastAsia="Arial" w:hAnsi="Arial" w:cs="Arial"/>
          <w:color w:val="000000"/>
          <w:sz w:val="20"/>
          <w:lang w:eastAsia="pl-PL"/>
        </w:rPr>
        <w:tab/>
      </w:r>
      <w:r w:rsidRPr="001833E6">
        <w:rPr>
          <w:rFonts w:ascii="Arial" w:eastAsia="Arial" w:hAnsi="Arial" w:cs="Arial"/>
          <w:color w:val="000000"/>
          <w:sz w:val="20"/>
          <w:lang w:eastAsia="pl-PL"/>
        </w:rPr>
        <w:tab/>
      </w:r>
      <w:r w:rsidRPr="001833E6">
        <w:rPr>
          <w:rFonts w:ascii="Arial" w:eastAsia="Arial" w:hAnsi="Arial" w:cs="Arial"/>
          <w:color w:val="000000"/>
          <w:sz w:val="20"/>
          <w:lang w:eastAsia="pl-PL"/>
        </w:rPr>
        <w:tab/>
      </w:r>
      <w:r w:rsidRPr="001833E6">
        <w:rPr>
          <w:rFonts w:ascii="Arial" w:eastAsia="Arial" w:hAnsi="Arial" w:cs="Arial"/>
          <w:color w:val="000000"/>
          <w:sz w:val="20"/>
          <w:lang w:eastAsia="pl-PL"/>
        </w:rPr>
        <w:tab/>
      </w:r>
    </w:p>
    <w:p w14:paraId="0EEFC1AC" w14:textId="77777777" w:rsidR="00075F12" w:rsidRDefault="00075F12" w:rsidP="00BF003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jc w:val="right"/>
        <w:rPr>
          <w:rFonts w:ascii="Arial" w:eastAsia="Arial" w:hAnsi="Arial" w:cs="Arial"/>
          <w:color w:val="000000"/>
          <w:sz w:val="20"/>
          <w:lang w:eastAsia="pl-PL"/>
        </w:rPr>
      </w:pPr>
    </w:p>
    <w:p w14:paraId="68927066" w14:textId="77777777" w:rsidR="00075F12" w:rsidRDefault="00075F12" w:rsidP="00BF003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jc w:val="right"/>
        <w:rPr>
          <w:rFonts w:ascii="Arial" w:eastAsia="Arial" w:hAnsi="Arial" w:cs="Arial"/>
          <w:color w:val="000000"/>
          <w:sz w:val="20"/>
          <w:lang w:eastAsia="pl-PL"/>
        </w:rPr>
      </w:pPr>
    </w:p>
    <w:p w14:paraId="6D9B3921" w14:textId="77777777" w:rsidR="00075F12" w:rsidRDefault="00075F12" w:rsidP="00BF003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jc w:val="right"/>
        <w:rPr>
          <w:rFonts w:ascii="Arial" w:eastAsia="Arial" w:hAnsi="Arial" w:cs="Arial"/>
          <w:color w:val="000000"/>
          <w:sz w:val="20"/>
          <w:lang w:eastAsia="pl-PL"/>
        </w:rPr>
      </w:pPr>
    </w:p>
    <w:p w14:paraId="49969341" w14:textId="77777777" w:rsidR="00075F12" w:rsidRDefault="00075F12" w:rsidP="00BF0039">
      <w:pPr>
        <w:tabs>
          <w:tab w:val="center" w:pos="708"/>
          <w:tab w:val="center" w:pos="1418"/>
          <w:tab w:val="center" w:pos="2126"/>
          <w:tab w:val="center" w:pos="2837"/>
          <w:tab w:val="center" w:pos="3545"/>
          <w:tab w:val="center" w:pos="4253"/>
          <w:tab w:val="center" w:pos="6562"/>
        </w:tabs>
        <w:spacing w:after="54" w:line="271" w:lineRule="auto"/>
        <w:jc w:val="right"/>
        <w:rPr>
          <w:rFonts w:ascii="Arial" w:eastAsia="Arial" w:hAnsi="Arial" w:cs="Arial"/>
          <w:color w:val="000000"/>
          <w:sz w:val="20"/>
          <w:lang w:eastAsia="pl-PL"/>
        </w:rPr>
      </w:pPr>
    </w:p>
    <w:p w14:paraId="0AA38AAB" w14:textId="77777777" w:rsidR="00502CB9" w:rsidRDefault="00502CB9" w:rsidP="00075F12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5B99F9C" w14:textId="77777777" w:rsidR="00502CB9" w:rsidRDefault="00502CB9" w:rsidP="00075F12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699924FB" w14:textId="77777777" w:rsidR="00502CB9" w:rsidRPr="00483366" w:rsidRDefault="00502CB9" w:rsidP="00502CB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83366">
        <w:rPr>
          <w:rFonts w:ascii="Times New Roman" w:hAnsi="Times New Roman" w:cs="Times New Roman"/>
          <w:b/>
          <w:sz w:val="24"/>
          <w:szCs w:val="24"/>
        </w:rPr>
        <w:t>Załącznik nr 4</w:t>
      </w:r>
    </w:p>
    <w:p w14:paraId="4FBE6CC3" w14:textId="77777777" w:rsidR="00502CB9" w:rsidRPr="00483366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66">
        <w:rPr>
          <w:rFonts w:ascii="Times New Roman" w:hAnsi="Times New Roman" w:cs="Times New Roman"/>
          <w:b/>
          <w:sz w:val="24"/>
          <w:szCs w:val="24"/>
        </w:rPr>
        <w:t>Umowa</w:t>
      </w:r>
    </w:p>
    <w:p w14:paraId="575F660E" w14:textId="77777777" w:rsidR="00502CB9" w:rsidRPr="00483366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DB128A" w14:textId="77777777" w:rsidR="00502CB9" w:rsidRPr="00483366" w:rsidRDefault="00502CB9" w:rsidP="00502C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2025r. w Korytnicy pomiędzy:</w:t>
      </w: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Gminą Korytnica, ul. Małkowskiego 20,07-120 Korytnica, reprezentowaną przez:</w:t>
      </w: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Wójta Gminy – Grażynę Chrupek</w:t>
      </w:r>
    </w:p>
    <w:p w14:paraId="4C62D761" w14:textId="77777777" w:rsidR="00502CB9" w:rsidRPr="00483366" w:rsidRDefault="00502CB9" w:rsidP="00502C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Przy kontrasygnacie skarbnika Moniki Wróbel</w:t>
      </w:r>
    </w:p>
    <w:p w14:paraId="06ED7445" w14:textId="77777777" w:rsidR="00502CB9" w:rsidRPr="00483366" w:rsidRDefault="00502CB9" w:rsidP="00502CB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</w:t>
      </w:r>
      <w:r w:rsidRPr="004833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„Zamawiającym”</w:t>
      </w:r>
    </w:p>
    <w:p w14:paraId="5E921EE1" w14:textId="77777777" w:rsidR="00502CB9" w:rsidRPr="00483366" w:rsidRDefault="00502CB9" w:rsidP="00502CB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14:paraId="26B79733" w14:textId="77777777" w:rsidR="00502CB9" w:rsidRPr="00483366" w:rsidRDefault="00502CB9" w:rsidP="00502C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 z siedzibą: ...................................., wpisana do ........................... prowadzonego przez ............................... pod numerem ........................., reprezentowaną przez:   </w:t>
      </w:r>
    </w:p>
    <w:p w14:paraId="6C3043DC" w14:textId="77777777" w:rsidR="00502CB9" w:rsidRPr="00483366" w:rsidRDefault="00502CB9" w:rsidP="00502CB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4833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„Wykonawcą”</w:t>
      </w:r>
    </w:p>
    <w:p w14:paraId="12A841F1" w14:textId="77777777" w:rsidR="00502CB9" w:rsidRPr="00483366" w:rsidRDefault="00502CB9" w:rsidP="00502CB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F66722" w14:textId="77777777" w:rsidR="00502CB9" w:rsidRPr="00483366" w:rsidRDefault="00502CB9" w:rsidP="00502CB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postępowania o udzielenie zamówienia publicznego przeprowadzonego w trybie podstawowym na podstawie art. 275 pkt 1 ustawy z dnia 11 września 2019 r. Prawo zamówień publicznych (</w:t>
      </w:r>
      <w:proofErr w:type="spellStart"/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483366">
        <w:rPr>
          <w:rFonts w:ascii="Times New Roman" w:eastAsia="Times New Roman" w:hAnsi="Times New Roman" w:cs="Times New Roman"/>
          <w:sz w:val="24"/>
          <w:szCs w:val="24"/>
          <w:lang w:eastAsia="pl-PL"/>
        </w:rPr>
        <w:t>. U. z 2024 r. poz. 1320 ze zm.), została zawarta umowa o następującej treści:</w:t>
      </w:r>
    </w:p>
    <w:p w14:paraId="16DF601E" w14:textId="77777777" w:rsidR="00502CB9" w:rsidRPr="00C01B45" w:rsidRDefault="00502CB9" w:rsidP="00502CB9">
      <w:pPr>
        <w:jc w:val="center"/>
        <w:rPr>
          <w:rFonts w:cstheme="minorHAnsi"/>
          <w:b/>
          <w:bCs/>
          <w:color w:val="000000"/>
        </w:rPr>
      </w:pPr>
    </w:p>
    <w:p w14:paraId="12770D6F" w14:textId="77777777" w:rsidR="00502CB9" w:rsidRPr="00483366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66">
        <w:rPr>
          <w:rFonts w:ascii="Times New Roman" w:hAnsi="Times New Roman" w:cs="Times New Roman"/>
          <w:b/>
          <w:sz w:val="24"/>
          <w:szCs w:val="24"/>
        </w:rPr>
        <w:t>§ 1</w:t>
      </w:r>
    </w:p>
    <w:p w14:paraId="7C4B0714" w14:textId="77777777" w:rsidR="00502CB9" w:rsidRPr="00483366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66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655B8D77" w14:textId="77777777" w:rsidR="00502CB9" w:rsidRPr="00FE2A88" w:rsidRDefault="00502CB9" w:rsidP="00502CB9">
      <w:pPr>
        <w:pStyle w:val="Default"/>
        <w:jc w:val="both"/>
        <w:rPr>
          <w:rFonts w:ascii="Times New Roman" w:hAnsi="Times New Roman" w:cs="Times New Roman"/>
          <w:bCs/>
          <w:color w:val="auto"/>
          <w:shd w:val="clear" w:color="auto" w:fill="FFFFFF"/>
        </w:rPr>
      </w:pPr>
      <w:r w:rsidRPr="00FE2A88">
        <w:rPr>
          <w:rFonts w:ascii="Times New Roman" w:hAnsi="Times New Roman" w:cs="Times New Roman"/>
          <w:bCs/>
        </w:rPr>
        <w:t>Zamawiający zleca, a Wykonawca zobowiązuje się wykonania zadani</w:t>
      </w:r>
      <w:r>
        <w:rPr>
          <w:rFonts w:ascii="Times New Roman" w:hAnsi="Times New Roman" w:cs="Times New Roman"/>
          <w:bCs/>
        </w:rPr>
        <w:t>e</w:t>
      </w:r>
      <w:r w:rsidRPr="00FE2A88">
        <w:rPr>
          <w:rFonts w:ascii="Times New Roman" w:hAnsi="Times New Roman" w:cs="Times New Roman"/>
          <w:bCs/>
        </w:rPr>
        <w:t xml:space="preserve"> </w:t>
      </w:r>
      <w:r w:rsidRPr="00FE2A88">
        <w:rPr>
          <w:rFonts w:ascii="Times New Roman" w:hAnsi="Times New Roman" w:cs="Times New Roman"/>
        </w:rPr>
        <w:t xml:space="preserve">pod nazwą: </w:t>
      </w:r>
      <w:r w:rsidRPr="00FE2A88">
        <w:rPr>
          <w:rFonts w:ascii="Times New Roman" w:hAnsi="Times New Roman" w:cs="Times New Roman"/>
          <w:b/>
          <w:color w:val="auto"/>
        </w:rPr>
        <w:t xml:space="preserve">  </w:t>
      </w:r>
      <w:r w:rsidRPr="00FE2A88">
        <w:rPr>
          <w:rFonts w:ascii="Times New Roman" w:hAnsi="Times New Roman" w:cs="Times New Roman"/>
          <w:bCs/>
          <w:color w:val="auto"/>
        </w:rPr>
        <w:t>z</w:t>
      </w:r>
      <w:r w:rsidRPr="00FE2A88">
        <w:rPr>
          <w:rFonts w:ascii="Times New Roman" w:hAnsi="Times New Roman" w:cs="Times New Roman"/>
          <w:bCs/>
          <w:color w:val="auto"/>
          <w:shd w:val="clear" w:color="auto" w:fill="FFFFFF"/>
        </w:rPr>
        <w:t>akup wyposażenia i pomocy dydaktycznych do Gminnego Żłobka w Korytnicy w ramach programu rozwoju instytucji opieki  nad dziećmi do lat 3 AKTYWNY MALUCH 2022-2029.</w:t>
      </w:r>
    </w:p>
    <w:p w14:paraId="044EEA2C" w14:textId="77777777" w:rsidR="00502CB9" w:rsidRDefault="00502CB9" w:rsidP="00502CB9">
      <w:pPr>
        <w:pStyle w:val="Default"/>
        <w:numPr>
          <w:ilvl w:val="0"/>
          <w:numId w:val="60"/>
        </w:numPr>
        <w:suppressAutoHyphens/>
        <w:autoSpaceDN/>
        <w:adjustRightInd/>
        <w:ind w:left="426" w:hanging="426"/>
        <w:jc w:val="both"/>
        <w:rPr>
          <w:rFonts w:ascii="Times New Roman" w:eastAsia="Times New Roman" w:hAnsi="Times New Roman" w:cs="Times New Roman"/>
        </w:rPr>
      </w:pPr>
      <w:r w:rsidRPr="00FE2A88">
        <w:rPr>
          <w:rFonts w:ascii="Times New Roman" w:hAnsi="Times New Roman" w:cs="Times New Roman"/>
          <w:bCs/>
          <w:color w:val="auto"/>
          <w:shd w:val="clear" w:color="auto" w:fill="FFFFFF"/>
        </w:rPr>
        <w:t>Zada</w:t>
      </w:r>
      <w:r w:rsidRPr="00FE2A88">
        <w:rPr>
          <w:rFonts w:ascii="Times New Roman" w:eastAsia="Times New Roman" w:hAnsi="Times New Roman" w:cs="Times New Roman"/>
        </w:rPr>
        <w:t>nie realizowane jest w ramach Programu rozwoju instytucji opieki nad dziećmi w wieku do lat 3 „Aktywny Maluch” 2022–2029, w asortymencie, ilościach i na zasadach wskazanych w załącznikach 1a i 1b.</w:t>
      </w:r>
      <w:r>
        <w:rPr>
          <w:rFonts w:ascii="Times New Roman" w:eastAsia="Times New Roman" w:hAnsi="Times New Roman" w:cs="Times New Roman"/>
        </w:rPr>
        <w:t xml:space="preserve"> z podziałem na dwie części :</w:t>
      </w:r>
    </w:p>
    <w:p w14:paraId="627A4897" w14:textId="77777777" w:rsidR="00502CB9" w:rsidRDefault="00502CB9" w:rsidP="00502CB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Część 1 – zakup wyposażenia</w:t>
      </w:r>
      <w:r>
        <w:rPr>
          <w:rFonts w:ascii="Times New Roman" w:hAnsi="Times New Roman" w:cs="Times New Roman"/>
        </w:rPr>
        <w:br/>
        <w:t>Część 2 – zakup pomocy dydaktycznych</w:t>
      </w:r>
    </w:p>
    <w:p w14:paraId="083FA1F3" w14:textId="77777777" w:rsidR="00502CB9" w:rsidRPr="00FE2A88" w:rsidRDefault="00502CB9" w:rsidP="00502CB9">
      <w:pPr>
        <w:pStyle w:val="Akapitzlist"/>
        <w:numPr>
          <w:ilvl w:val="0"/>
          <w:numId w:val="6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 xml:space="preserve">Przedmiot umowy określony został szczegółowo w Specyfikacji Warunków Zamówienia, zwanej dalej „SWZ” </w:t>
      </w:r>
      <w:bookmarkStart w:id="2" w:name="_Hlk161060511"/>
      <w:r w:rsidRPr="00FE2A88">
        <w:rPr>
          <w:rFonts w:ascii="Times New Roman" w:hAnsi="Times New Roman" w:cs="Times New Roman"/>
          <w:sz w:val="24"/>
          <w:szCs w:val="24"/>
        </w:rPr>
        <w:t>oraz w załącznikach 1a i 1b</w:t>
      </w:r>
      <w:bookmarkEnd w:id="2"/>
      <w:r w:rsidRPr="00FE2A88">
        <w:rPr>
          <w:rFonts w:ascii="Times New Roman" w:hAnsi="Times New Roman" w:cs="Times New Roman"/>
          <w:sz w:val="24"/>
          <w:szCs w:val="24"/>
        </w:rPr>
        <w:t>.</w:t>
      </w:r>
    </w:p>
    <w:p w14:paraId="0C3499A2" w14:textId="77777777" w:rsidR="00502CB9" w:rsidRPr="00FE2A88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>Integralną część umowy stanowi:</w:t>
      </w:r>
    </w:p>
    <w:p w14:paraId="58F691B9" w14:textId="77777777" w:rsidR="00502CB9" w:rsidRPr="00FE2A88" w:rsidRDefault="00502CB9" w:rsidP="00502CB9">
      <w:pPr>
        <w:pStyle w:val="Akapitzlist"/>
        <w:numPr>
          <w:ilvl w:val="1"/>
          <w:numId w:val="51"/>
        </w:num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>Specyfikacja Warunków Zamówienia wraz z załącznikami i ewentualnymi zmianami na etapie postępowania o udzielenie zamówienia,</w:t>
      </w:r>
    </w:p>
    <w:p w14:paraId="0641570E" w14:textId="77777777" w:rsidR="00502CB9" w:rsidRPr="00FE2A88" w:rsidRDefault="00502CB9" w:rsidP="00502CB9">
      <w:pPr>
        <w:pStyle w:val="Akapitzlist"/>
        <w:numPr>
          <w:ilvl w:val="1"/>
          <w:numId w:val="51"/>
        </w:num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 xml:space="preserve">Formularz </w:t>
      </w:r>
      <w:r>
        <w:rPr>
          <w:rFonts w:ascii="Times New Roman" w:hAnsi="Times New Roman" w:cs="Times New Roman"/>
          <w:sz w:val="24"/>
          <w:szCs w:val="24"/>
        </w:rPr>
        <w:t>cenowy</w:t>
      </w:r>
      <w:r w:rsidRPr="00FE2A88">
        <w:rPr>
          <w:rFonts w:ascii="Times New Roman" w:hAnsi="Times New Roman" w:cs="Times New Roman"/>
          <w:sz w:val="24"/>
          <w:szCs w:val="24"/>
        </w:rPr>
        <w:t xml:space="preserve"> -załącznik nr </w:t>
      </w:r>
      <w:r>
        <w:rPr>
          <w:rFonts w:ascii="Times New Roman" w:hAnsi="Times New Roman" w:cs="Times New Roman"/>
          <w:sz w:val="24"/>
          <w:szCs w:val="24"/>
        </w:rPr>
        <w:t>1a i 1b</w:t>
      </w:r>
    </w:p>
    <w:p w14:paraId="13B55655" w14:textId="77777777" w:rsidR="00502CB9" w:rsidRPr="00FE2A88" w:rsidRDefault="00502CB9" w:rsidP="00502CB9">
      <w:pPr>
        <w:pStyle w:val="Akapitzlist"/>
        <w:numPr>
          <w:ilvl w:val="1"/>
          <w:numId w:val="51"/>
        </w:num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>Oferta wykonawcy</w:t>
      </w:r>
      <w:r>
        <w:rPr>
          <w:rFonts w:ascii="Times New Roman" w:hAnsi="Times New Roman" w:cs="Times New Roman"/>
          <w:sz w:val="24"/>
          <w:szCs w:val="24"/>
        </w:rPr>
        <w:t>- załącznik nr 2</w:t>
      </w:r>
    </w:p>
    <w:p w14:paraId="2EBDAEBB" w14:textId="77777777" w:rsidR="00502CB9" w:rsidRPr="00FE2A88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 xml:space="preserve">Wykonawca gwarantuje, że przedmiot umowy jest fabrycznie nowy, nieuszkodzony, wolny od wad, kompletny, zdatny do jego prawidłowej eksploatacji zgodnie z zakresem funkcjonalnym i przeznaczeniem, wolny od praw i roszczeń osób trzecich, oznaczony </w:t>
      </w:r>
      <w:r w:rsidRPr="00FE2A88">
        <w:rPr>
          <w:rFonts w:ascii="Times New Roman" w:hAnsi="Times New Roman" w:cs="Times New Roman"/>
          <w:sz w:val="24"/>
          <w:szCs w:val="24"/>
        </w:rPr>
        <w:lastRenderedPageBreak/>
        <w:t>znakiem CE i posiada aktualne atesty, certyfikaty, karty katalogowe producenta, aprobaty techniczne, deklaracje zgodności z obowiązującymi normami oraz przepisami prawa i normami. Dostarczony sprzęt musi być kompletny i gotowy do użytkowania bez dodatkowych zakupów oraz posiadać wyposażenie niezbędne do funkcjonalnego i bezpiecznego korzystania.</w:t>
      </w:r>
    </w:p>
    <w:p w14:paraId="3DE50A16" w14:textId="77777777" w:rsidR="00502CB9" w:rsidRPr="00FE2A88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FE2A88">
        <w:rPr>
          <w:rFonts w:ascii="Times New Roman" w:hAnsi="Times New Roman" w:cs="Times New Roman"/>
          <w:sz w:val="24"/>
          <w:szCs w:val="24"/>
        </w:rPr>
        <w:t>Wykonawca zobowiązuje się do wykonania zamówienia z najwyższą starannością, zgodnie z obowiązującymi przepisami i normami, zgodnie z umową, Specyfikacją warunków Zamówienia (SWZ), własną ofertą oraz bieżącymi ustaleniami</w:t>
      </w:r>
      <w:r>
        <w:rPr>
          <w:rFonts w:ascii="Times New Roman" w:hAnsi="Times New Roman" w:cs="Times New Roman"/>
          <w:sz w:val="24"/>
          <w:szCs w:val="24"/>
        </w:rPr>
        <w:br/>
      </w:r>
      <w:r w:rsidRPr="00FE2A88">
        <w:rPr>
          <w:rFonts w:ascii="Times New Roman" w:hAnsi="Times New Roman" w:cs="Times New Roman"/>
          <w:sz w:val="24"/>
          <w:szCs w:val="24"/>
        </w:rPr>
        <w:t xml:space="preserve"> z Zamawiającym.</w:t>
      </w:r>
    </w:p>
    <w:p w14:paraId="16C0B2C7" w14:textId="77777777" w:rsidR="00502CB9" w:rsidRPr="00EE5346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 xml:space="preserve">Wykonawca ponosi pełna odpowiedzialność za dotrzymanie parametrów technicznych oraz jakościowych przedmiotu dostawy. </w:t>
      </w:r>
    </w:p>
    <w:p w14:paraId="79974C63" w14:textId="77777777" w:rsidR="00502CB9" w:rsidRPr="00EE5346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Organizacja i odpowiedzialność za transport przedmiotu umowy, rozładunek zamówienia, jego montaż w miejscu wskazanym przez Zamawiającego oraz koszty z tym związane leżą po stronie Wykonawcy.</w:t>
      </w:r>
    </w:p>
    <w:p w14:paraId="3C5A78D6" w14:textId="77777777" w:rsidR="00502CB9" w:rsidRPr="00EE5346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Odpowiedzialność za przedmiot dostawy spoczywa wyłącznie na Wykonawcy do dnia ostatecznego odbioru przedmiotu umowy. Wykonawca w pełni odpowiada za utratę, uszkodzenie lub zniszczenie przedmiotu dostawy również  w sytuacji, gdy został on złożony na terenie obiektu.</w:t>
      </w:r>
    </w:p>
    <w:p w14:paraId="75DA81C8" w14:textId="77777777" w:rsidR="00502CB9" w:rsidRPr="00EE5346" w:rsidRDefault="00502CB9" w:rsidP="00502CB9">
      <w:pPr>
        <w:pStyle w:val="Akapitzlist"/>
        <w:numPr>
          <w:ilvl w:val="0"/>
          <w:numId w:val="60"/>
        </w:numPr>
        <w:shd w:val="clear" w:color="auto" w:fill="FFFFFF"/>
        <w:spacing w:after="0" w:line="240" w:lineRule="auto"/>
        <w:ind w:left="426" w:right="1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Wykonawca oświadcza, że:</w:t>
      </w:r>
    </w:p>
    <w:p w14:paraId="5AB1BFE7" w14:textId="77777777" w:rsidR="00502CB9" w:rsidRPr="00EE5346" w:rsidRDefault="00502CB9" w:rsidP="00502CB9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 xml:space="preserve">zapoznał się z przedmiotem umowy w oparciu o SWZ, </w:t>
      </w:r>
      <w:r>
        <w:rPr>
          <w:rFonts w:ascii="Times New Roman" w:eastAsia="Calibri" w:hAnsi="Times New Roman" w:cs="Times New Roman"/>
          <w:sz w:val="24"/>
          <w:szCs w:val="24"/>
        </w:rPr>
        <w:t>o</w:t>
      </w:r>
      <w:r w:rsidRPr="00EE5346">
        <w:rPr>
          <w:rFonts w:ascii="Times New Roman" w:eastAsia="Calibri" w:hAnsi="Times New Roman" w:cs="Times New Roman"/>
          <w:sz w:val="24"/>
          <w:szCs w:val="24"/>
        </w:rPr>
        <w:t>pis przedmiotu zamówienia, zapoznał się z warunkami prowadzenia robót montażowych w miejscu dostawy i nie zgłasza zastrzeżeń dotyczących przedmiotu umowy i warunków realizacji umowy,</w:t>
      </w:r>
    </w:p>
    <w:p w14:paraId="701BF0A2" w14:textId="77777777" w:rsidR="00502CB9" w:rsidRPr="00EE5346" w:rsidRDefault="00502CB9" w:rsidP="00502CB9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posiada wiedzę, doświadczenie oraz warunki techniczne niezbędne do prawidłowego wykonania przedmiotu niniejszej umowy,</w:t>
      </w:r>
    </w:p>
    <w:p w14:paraId="7AEB7062" w14:textId="77777777" w:rsidR="00502CB9" w:rsidRPr="00EE5346" w:rsidRDefault="00502CB9" w:rsidP="00502CB9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dysponuje kadrą zdolną do należytego wykonania przedmiotu umowy, posiadającą odpowiednie kwalifikacje, uprawnienia i wiedzę, zapewniając tym samym wykonanie przedmiotu umowy na najwyższym poziomie, w sposób staranny i sumienny, według standardów i norm w tym zakresie stosowanych,</w:t>
      </w:r>
    </w:p>
    <w:p w14:paraId="3543516B" w14:textId="77777777" w:rsidR="00502CB9" w:rsidRPr="00EE5346" w:rsidRDefault="00502CB9" w:rsidP="00502CB9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zobowiązuje się wykonać przedmiot umowy zgodnie z dokumentami zamówienia, warunkami określonymi w umowie, obowiązującymi przepisami i normami, złożoną Ofertą oraz wolą Zamawiającego,</w:t>
      </w:r>
    </w:p>
    <w:p w14:paraId="72974C69" w14:textId="77777777" w:rsidR="00502CB9" w:rsidRPr="009A279F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27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14:paraId="315B507B" w14:textId="77777777" w:rsidR="00502CB9" w:rsidRPr="009A279F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279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Termin realizacji </w:t>
      </w:r>
    </w:p>
    <w:p w14:paraId="172B4DBC" w14:textId="77777777" w:rsidR="00502CB9" w:rsidRPr="00EE5346" w:rsidRDefault="00502CB9" w:rsidP="00502CB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346">
        <w:rPr>
          <w:rFonts w:ascii="Times New Roman" w:hAnsi="Times New Roman" w:cs="Times New Roman"/>
          <w:color w:val="000000"/>
          <w:sz w:val="24"/>
          <w:szCs w:val="24"/>
        </w:rPr>
        <w:t xml:space="preserve">Miejscem dostawy przedmiotu umowy jest budynek </w:t>
      </w:r>
      <w:r w:rsidRPr="00EE5346">
        <w:rPr>
          <w:rFonts w:ascii="Times New Roman" w:eastAsia="Times New Roman" w:hAnsi="Times New Roman" w:cs="Times New Roman"/>
          <w:iCs/>
          <w:sz w:val="24"/>
          <w:szCs w:val="24"/>
        </w:rPr>
        <w:t>Zespołu Szkolno – Przedszkolnego w Korytnicy , ul. Małkowskiego 20,07-120 Korytnica.</w:t>
      </w:r>
    </w:p>
    <w:p w14:paraId="7351F0F9" w14:textId="77777777" w:rsidR="00502CB9" w:rsidRPr="00EE5346" w:rsidRDefault="00502CB9" w:rsidP="00502CB9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346"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zobowiązuje się dostarczyć i zamontować wyposażenie stanowiące przedmiot </w:t>
      </w:r>
      <w:r>
        <w:rPr>
          <w:rFonts w:ascii="Times New Roman" w:hAnsi="Times New Roman" w:cs="Times New Roman"/>
          <w:color w:val="000000"/>
          <w:sz w:val="24"/>
          <w:szCs w:val="24"/>
        </w:rPr>
        <w:t>umowy do dnia 29 grudnia 2025 roku.</w:t>
      </w:r>
    </w:p>
    <w:p w14:paraId="29966BD5" w14:textId="77777777" w:rsidR="00502CB9" w:rsidRPr="00EE5346" w:rsidRDefault="00502CB9" w:rsidP="00502CB9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Dostawa przedmiotu umowy wymaga uzgodnienia z Zamawiającym.</w:t>
      </w:r>
    </w:p>
    <w:p w14:paraId="0AB38919" w14:textId="77777777" w:rsidR="00502CB9" w:rsidRPr="00EE5346" w:rsidRDefault="00502CB9" w:rsidP="00502CB9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Wykonawca zobowiązuje się zawiadomić Zamawiającego  o planowanym terminie dostawy przedmiotu umowy do miejsca wskazanego w ust. 1.</w:t>
      </w:r>
    </w:p>
    <w:p w14:paraId="249F38D5" w14:textId="77777777" w:rsidR="00502CB9" w:rsidRPr="00EE5346" w:rsidRDefault="00502CB9" w:rsidP="00502CB9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Dostawa nastąpi na koszt i ryzyko Wykonawcy. Własność urządzeń i innych rzeczy składających się na przedmiot umowy przechodzi na Zamawiającego z chwilą podpisania protokołu odbioru końcowego.</w:t>
      </w:r>
    </w:p>
    <w:p w14:paraId="0B54186D" w14:textId="77777777" w:rsidR="00502CB9" w:rsidRPr="00EE5346" w:rsidRDefault="00502CB9" w:rsidP="00502CB9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Termin wykonania przedmiotu umowy, o którym mowa w ust. 2, uważa się za dotrzymany jeżeli przedmiot umowy zostanie odebrany zgodnie z zapisami niniejszego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5346">
        <w:rPr>
          <w:rFonts w:ascii="Times New Roman" w:eastAsia="Calibri" w:hAnsi="Times New Roman" w:cs="Times New Roman"/>
          <w:sz w:val="24"/>
          <w:szCs w:val="24"/>
        </w:rPr>
        <w:t>paragrafu, w terminie określonym w ust. 1, co zostanie potwierdzone protokołem odbioru podpisanym przez upoważnionych przedstawicieli stron umowy.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5346">
        <w:rPr>
          <w:rFonts w:ascii="Times New Roman" w:hAnsi="Times New Roman" w:cs="Times New Roman"/>
          <w:sz w:val="24"/>
          <w:szCs w:val="24"/>
        </w:rPr>
        <w:t>Protokół odbioru powinien zawierać opis pozycji asortymentowej z podaniem liczby sztuk, ceny jednostkowej i wartości.</w:t>
      </w:r>
    </w:p>
    <w:p w14:paraId="3439C74B" w14:textId="77777777" w:rsidR="00502CB9" w:rsidRPr="00EE5346" w:rsidRDefault="00502CB9" w:rsidP="00502CB9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lastRenderedPageBreak/>
        <w:t>Zamawiający zastrzega sobie prawo do wymiany albo zwrotu wyposażenia wadliwego, o nieodpowiedniej jakości oraz nieodpowiadającego opisowi przedmiotu zamówienia.</w:t>
      </w:r>
    </w:p>
    <w:p w14:paraId="279F5CD8" w14:textId="77777777" w:rsidR="00502CB9" w:rsidRPr="00EE5346" w:rsidRDefault="00502CB9" w:rsidP="00502CB9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 przypadku stwierdzenia w ramach odbioru przedmiotu zamówienia wad ilościowych lub jakościowych, Wykonawca zobowiązuje się do ich usunięcia lub wymiany wyposażenia wadliwego na wolny od wad – w terminie 3 dni od daty stwierdzenia tego faktu, co zostanie ujęte również w protokole odbioru.</w:t>
      </w:r>
    </w:p>
    <w:p w14:paraId="27B980B8" w14:textId="77777777" w:rsidR="00502CB9" w:rsidRPr="00EE5346" w:rsidRDefault="00502CB9" w:rsidP="00502CB9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Wykonawca przekaże Zamawiającemu przed podpisaniem protokołu wszelkie dokumenty gwarancyjne, certyfikaty, opisy techniczne, instrukcje obsługi, wytyczne dotyczące obsługi przedmiotu umowy w języku polskim, zgodnie z jego przeznaczeniem.</w:t>
      </w:r>
    </w:p>
    <w:p w14:paraId="128BD9CE" w14:textId="77777777" w:rsidR="00502CB9" w:rsidRPr="00EE5346" w:rsidRDefault="00502CB9" w:rsidP="00502CB9">
      <w:pPr>
        <w:rPr>
          <w:rFonts w:ascii="Times New Roman" w:hAnsi="Times New Roman" w:cs="Times New Roman"/>
          <w:b/>
          <w:sz w:val="24"/>
          <w:szCs w:val="24"/>
        </w:rPr>
      </w:pPr>
    </w:p>
    <w:p w14:paraId="1A2F67D7" w14:textId="77777777" w:rsidR="00502CB9" w:rsidRPr="00EE5346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346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7AF58D5" w14:textId="77777777" w:rsidR="00502CB9" w:rsidRPr="00EE5346" w:rsidRDefault="00502CB9" w:rsidP="00502CB9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346">
        <w:rPr>
          <w:rFonts w:ascii="Times New Roman" w:hAnsi="Times New Roman" w:cs="Times New Roman"/>
          <w:b/>
          <w:bCs/>
          <w:sz w:val="24"/>
          <w:szCs w:val="24"/>
        </w:rPr>
        <w:t>Obowiązki Stron</w:t>
      </w:r>
    </w:p>
    <w:p w14:paraId="0CEF9FED" w14:textId="77777777" w:rsidR="00502CB9" w:rsidRPr="00EE5346" w:rsidRDefault="00502CB9" w:rsidP="00502CB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5346">
        <w:rPr>
          <w:rFonts w:ascii="Times New Roman" w:hAnsi="Times New Roman" w:cs="Times New Roman"/>
          <w:sz w:val="24"/>
          <w:szCs w:val="24"/>
          <w:u w:val="single"/>
        </w:rPr>
        <w:t>Do obowiązków Wykonawcy w szczególności należy:</w:t>
      </w:r>
    </w:p>
    <w:p w14:paraId="5FD6F195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wykonanie przedmiotu Umowy zgodnie z jej warunkami, standardami i zasadami wiedzy technicznej, obowiązującymi przepisami i normami oraz zgodnie z wymaganiami Zamawiającego;</w:t>
      </w:r>
    </w:p>
    <w:p w14:paraId="53FEBA98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współdziałanie z Zamawiającym w ramach realizacji niniejszej umowy;</w:t>
      </w:r>
    </w:p>
    <w:p w14:paraId="6E492E69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zabezpieczenie miejsca wykonywania dostaw i prac oraz prowadzenie ich przy zachowaniu przestrzegania obowiązujących przepisów w tym przepisów BHP i p.poż.;</w:t>
      </w:r>
    </w:p>
    <w:p w14:paraId="08866025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 xml:space="preserve">utrzymywanie porządku w czasie rozładunku prowadzonego na terenie obiektu, zabezpieczenie ścian, podłóg i otworów drzwiowych przed porysowaniem lub zniszczeniem nadto usunięcie zbędnych opakowań z terenu obiektu oraz ich utylizacja na koszt Wykonawcy zgodnie z obowiązującymi w tym zakresie przepisami; </w:t>
      </w:r>
    </w:p>
    <w:p w14:paraId="2623116F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napToGrid w:val="0"/>
          <w:sz w:val="24"/>
          <w:szCs w:val="24"/>
        </w:rPr>
        <w:t xml:space="preserve">ponoszenie </w:t>
      </w:r>
      <w:r w:rsidRPr="00EE5346">
        <w:rPr>
          <w:rFonts w:ascii="Times New Roman" w:hAnsi="Times New Roman" w:cs="Times New Roman"/>
          <w:kern w:val="20"/>
          <w:sz w:val="24"/>
          <w:szCs w:val="24"/>
        </w:rPr>
        <w:t xml:space="preserve">odpowiedzialności wobec Zamawiającego lub osób trzecich za szkody powstałe z winy </w:t>
      </w:r>
      <w:r w:rsidRPr="00EE5346">
        <w:rPr>
          <w:rFonts w:ascii="Times New Roman" w:hAnsi="Times New Roman" w:cs="Times New Roman"/>
          <w:sz w:val="24"/>
          <w:szCs w:val="24"/>
        </w:rPr>
        <w:t>Wykonawcy</w:t>
      </w:r>
      <w:r w:rsidRPr="00EE5346">
        <w:rPr>
          <w:rFonts w:ascii="Times New Roman" w:hAnsi="Times New Roman" w:cs="Times New Roman"/>
          <w:kern w:val="20"/>
          <w:sz w:val="24"/>
          <w:szCs w:val="24"/>
        </w:rPr>
        <w:t xml:space="preserve"> lub osób którymi się posługuje w trakcie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 realizacji </w:t>
      </w:r>
      <w:r w:rsidRPr="00EE5346">
        <w:rPr>
          <w:rFonts w:ascii="Times New Roman" w:hAnsi="Times New Roman" w:cs="Times New Roman"/>
          <w:kern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umowy </w:t>
      </w:r>
      <w:r w:rsidRPr="00EE5346">
        <w:rPr>
          <w:rFonts w:ascii="Times New Roman" w:hAnsi="Times New Roman" w:cs="Times New Roman"/>
          <w:kern w:val="20"/>
          <w:sz w:val="24"/>
          <w:szCs w:val="24"/>
        </w:rPr>
        <w:t xml:space="preserve">, w tym </w:t>
      </w:r>
      <w:r w:rsidRPr="00EE5346">
        <w:rPr>
          <w:rFonts w:ascii="Times New Roman" w:hAnsi="Times New Roman" w:cs="Times New Roman"/>
          <w:sz w:val="24"/>
          <w:szCs w:val="24"/>
        </w:rPr>
        <w:t>naprawienie i doprowadzenie do stanu poprzedniego wszystkich pomieszczeń w obiekcie w przypadku ich zniszczenia lub uszkodzenia</w:t>
      </w:r>
      <w:r w:rsidRPr="00EE5346">
        <w:rPr>
          <w:rFonts w:ascii="Times New Roman" w:hAnsi="Times New Roman" w:cs="Times New Roman"/>
          <w:snapToGrid w:val="0"/>
          <w:sz w:val="24"/>
          <w:szCs w:val="24"/>
        </w:rPr>
        <w:t>;</w:t>
      </w:r>
    </w:p>
    <w:p w14:paraId="2A608653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napToGrid w:val="0"/>
          <w:sz w:val="24"/>
          <w:szCs w:val="24"/>
        </w:rPr>
        <w:t xml:space="preserve">ponoszenie </w:t>
      </w:r>
      <w:r w:rsidRPr="00EE5346">
        <w:rPr>
          <w:rFonts w:ascii="Times New Roman" w:hAnsi="Times New Roman" w:cs="Times New Roman"/>
          <w:kern w:val="20"/>
          <w:sz w:val="24"/>
          <w:szCs w:val="24"/>
        </w:rPr>
        <w:t>odpowiedzialność wobec Zamawiającego lub osób trzecich</w:t>
      </w:r>
      <w:r w:rsidRPr="00EE5346">
        <w:rPr>
          <w:rFonts w:ascii="Times New Roman" w:hAnsi="Times New Roman" w:cs="Times New Roman"/>
          <w:snapToGrid w:val="0"/>
          <w:sz w:val="24"/>
          <w:szCs w:val="24"/>
        </w:rPr>
        <w:t xml:space="preserve"> za działania, uchybienia i zaniechania podwykonawców jak za działania, uchybienia lub zaniechania własne;</w:t>
      </w:r>
    </w:p>
    <w:p w14:paraId="540DDE11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protokolarne przekazanie przedmiotu umowy;</w:t>
      </w:r>
    </w:p>
    <w:p w14:paraId="330D09B1" w14:textId="77777777" w:rsidR="00502CB9" w:rsidRPr="00EE5346" w:rsidRDefault="00502CB9" w:rsidP="00502CB9">
      <w:pPr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przedstawienie podczas odbioru i przekazanie osobom działającym w imieniu Zamawiającego  wszystkich instrukcji, opisów technicznych, deklaracji zgodności/oryginalnych atestów i świadectw dostarczonego wyposażenia.</w:t>
      </w:r>
    </w:p>
    <w:p w14:paraId="1639AB23" w14:textId="77777777" w:rsidR="00502CB9" w:rsidRPr="00EE5346" w:rsidRDefault="00502CB9" w:rsidP="00502CB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5346">
        <w:rPr>
          <w:rFonts w:ascii="Times New Roman" w:hAnsi="Times New Roman" w:cs="Times New Roman"/>
          <w:sz w:val="24"/>
          <w:szCs w:val="24"/>
          <w:u w:val="single"/>
        </w:rPr>
        <w:t>Do obowiązków Zamawiającego w szczególności należy:</w:t>
      </w:r>
    </w:p>
    <w:p w14:paraId="3D671D68" w14:textId="77777777" w:rsidR="00502CB9" w:rsidRPr="00EE5346" w:rsidRDefault="00502CB9" w:rsidP="00502CB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współpraca z Wykonawcą przy realizacji przedmiotu umowy,</w:t>
      </w:r>
    </w:p>
    <w:p w14:paraId="37DFE165" w14:textId="77777777" w:rsidR="00502CB9" w:rsidRPr="00EE5346" w:rsidRDefault="00502CB9" w:rsidP="00502CB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 xml:space="preserve">zapewnienie nadzoru koordynacyjnego poprzez umocowane do tego osoby; </w:t>
      </w:r>
    </w:p>
    <w:p w14:paraId="22D6A587" w14:textId="77777777" w:rsidR="00502CB9" w:rsidRPr="00EE5346" w:rsidRDefault="00502CB9" w:rsidP="00502CB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zapłata ustalonego wynagrodzenia za wykonany i odebrany protokolarnie przedmiot umowy bez zastrzeżeń przez osoby działające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5346">
        <w:rPr>
          <w:rFonts w:ascii="Times New Roman" w:hAnsi="Times New Roman" w:cs="Times New Roman"/>
          <w:spacing w:val="-1"/>
          <w:sz w:val="24"/>
          <w:szCs w:val="24"/>
        </w:rPr>
        <w:t>Zamawiającego.</w:t>
      </w:r>
    </w:p>
    <w:p w14:paraId="1F98EA9C" w14:textId="77777777" w:rsidR="00502CB9" w:rsidRPr="00EE5346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3" w:name="_Hlk161233528"/>
    </w:p>
    <w:p w14:paraId="486D2FD9" w14:textId="77777777" w:rsidR="00502CB9" w:rsidRPr="00EE5346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53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bookmarkEnd w:id="3"/>
    <w:p w14:paraId="1FD1751F" w14:textId="77777777" w:rsidR="00502CB9" w:rsidRPr="00EE5346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534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Osoby do kontaktu</w:t>
      </w:r>
    </w:p>
    <w:p w14:paraId="4186DF35" w14:textId="77777777" w:rsidR="00502CB9" w:rsidRPr="00EE5346" w:rsidRDefault="00502CB9" w:rsidP="00502CB9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</w:tabs>
        <w:suppressAutoHyphens/>
        <w:autoSpaceDE w:val="0"/>
        <w:spacing w:after="0" w:line="240" w:lineRule="auto"/>
        <w:ind w:left="283" w:right="5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EE5346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 imieniu Wykonawcy</w:t>
      </w:r>
      <w:bookmarkStart w:id="4" w:name="_Hlk161234365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</w:t>
      </w:r>
      <w:r w:rsidRPr="00EE5346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osobą odpowiedzialną za kontakt z Zamawiającym będzie</w:t>
      </w:r>
      <w:bookmarkEnd w:id="4"/>
      <w:r w:rsidRPr="00EE5346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: _________________, tel. ______________________</w:t>
      </w:r>
    </w:p>
    <w:p w14:paraId="6E2DCFE4" w14:textId="77777777" w:rsidR="00502CB9" w:rsidRPr="00EE5346" w:rsidRDefault="00502CB9" w:rsidP="00502CB9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</w:tabs>
        <w:suppressAutoHyphens/>
        <w:autoSpaceDE w:val="0"/>
        <w:spacing w:after="0" w:line="240" w:lineRule="auto"/>
        <w:ind w:left="284" w:right="57" w:hanging="284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EE5346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W imieniu Zamawiającego osobą odpowiedzialną za kontakt z Wykonawcą będzie: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Aneta Szymanowska </w:t>
      </w:r>
      <w:r w:rsidRPr="00EE5346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, tel.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25/6612295</w:t>
      </w:r>
    </w:p>
    <w:p w14:paraId="6E8D3D49" w14:textId="77777777" w:rsidR="00502CB9" w:rsidRPr="00EE5346" w:rsidRDefault="00502CB9" w:rsidP="00502CB9">
      <w:pPr>
        <w:widowControl w:val="0"/>
        <w:numPr>
          <w:ilvl w:val="0"/>
          <w:numId w:val="4"/>
        </w:numPr>
        <w:shd w:val="clear" w:color="auto" w:fill="FFFFFF"/>
        <w:tabs>
          <w:tab w:val="clear" w:pos="360"/>
          <w:tab w:val="num" w:pos="0"/>
        </w:tabs>
        <w:suppressAutoHyphens/>
        <w:autoSpaceDE w:val="0"/>
        <w:spacing w:after="0" w:line="240" w:lineRule="auto"/>
        <w:ind w:right="57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EE5346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lastRenderedPageBreak/>
        <w:t>Zamawiający i Wykonawca mogą zmienić osoby wyznaczone do kontaktu. O dokonaniu zmiany, Strony powiadomią na piśmie. Zmiana ta nie wymaga zmiany umowy.</w:t>
      </w:r>
    </w:p>
    <w:p w14:paraId="3B75033E" w14:textId="77777777" w:rsidR="00502CB9" w:rsidRPr="00EE5346" w:rsidRDefault="00502CB9" w:rsidP="00502CB9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0A46C1" w14:textId="77777777" w:rsidR="00502CB9" w:rsidRPr="007D79B8" w:rsidRDefault="00502CB9" w:rsidP="00502CB9">
      <w:pPr>
        <w:rPr>
          <w:rFonts w:cstheme="minorHAnsi"/>
        </w:rPr>
      </w:pPr>
    </w:p>
    <w:p w14:paraId="0C491CCE" w14:textId="77777777" w:rsidR="00502CB9" w:rsidRPr="00764C7C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C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6BE2B146" w14:textId="77777777" w:rsidR="00502CB9" w:rsidRPr="00764C7C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C7C">
        <w:rPr>
          <w:rFonts w:ascii="Times New Roman" w:hAnsi="Times New Roman" w:cs="Times New Roman"/>
          <w:b/>
          <w:sz w:val="24"/>
          <w:szCs w:val="24"/>
        </w:rPr>
        <w:t>Wynagrodzenie</w:t>
      </w:r>
    </w:p>
    <w:p w14:paraId="72B7AB3C" w14:textId="77777777" w:rsidR="00502CB9" w:rsidRPr="00EE5346" w:rsidRDefault="00502CB9" w:rsidP="00502CB9">
      <w:pPr>
        <w:pStyle w:val="Lista"/>
        <w:numPr>
          <w:ilvl w:val="0"/>
          <w:numId w:val="53"/>
        </w:numPr>
        <w:autoSpaceDE w:val="0"/>
        <w:autoSpaceDN w:val="0"/>
        <w:adjustRightInd w:val="0"/>
        <w:ind w:right="-83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Strony ustalają, że obowiązującą ich formą wynagrodzenia zgodnie ze Specyfikacją Warunków Zamówienia oraz wybraną ofertą Wykonawcy, będzie wynagrodzenie ryczałtowe w wysokości: _____________ zł brutto (słownie: __________________________________________)</w:t>
      </w:r>
    </w:p>
    <w:p w14:paraId="0B3110B7" w14:textId="77777777" w:rsidR="00502CB9" w:rsidRPr="00EE5346" w:rsidRDefault="00502CB9" w:rsidP="00502CB9">
      <w:pPr>
        <w:pStyle w:val="Lista"/>
        <w:numPr>
          <w:ilvl w:val="0"/>
          <w:numId w:val="53"/>
        </w:numPr>
        <w:autoSpaceDE w:val="0"/>
        <w:autoSpaceDN w:val="0"/>
        <w:adjustRightInd w:val="0"/>
        <w:ind w:right="-83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Wynagrodzenie ryczałtowe stanowi całość wynagrodzenia za przedmiot niniejszej umowy, jest niezmienne i zawiera wszystkie koszty związane z wykonaniem przedmiotu umowy.</w:t>
      </w:r>
    </w:p>
    <w:p w14:paraId="745AEFF4" w14:textId="77777777" w:rsidR="00502CB9" w:rsidRPr="00EE5346" w:rsidRDefault="00502CB9" w:rsidP="00502CB9">
      <w:pPr>
        <w:pStyle w:val="Lista"/>
        <w:numPr>
          <w:ilvl w:val="0"/>
          <w:numId w:val="53"/>
        </w:numPr>
        <w:autoSpaceDE w:val="0"/>
        <w:autoSpaceDN w:val="0"/>
        <w:adjustRightInd w:val="0"/>
        <w:ind w:right="-83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Wynagrodzenie ryczałtowe, o którym mowa w ust. 1 i 2, obejmuje wszelkie koszty związane z realizacją przedmiotu umowy, w tym ryzyko wykonawcy z tytułu oszacowania wszelkich kosztów związanych z realizacją przedmiotu umowy. Niedoszacowanie, pominięcie oraz brak rozpoznania zakresu przedmiotu umowy nie może być podstawą do żądania zmiany wynagrodzenia ryczałtowego określonego w ust. 1 niniejszego paragrafu.</w:t>
      </w:r>
    </w:p>
    <w:p w14:paraId="5FB45BAD" w14:textId="77777777" w:rsidR="00502CB9" w:rsidRPr="00EE5346" w:rsidRDefault="00502CB9" w:rsidP="00502CB9">
      <w:pPr>
        <w:pStyle w:val="Lista"/>
        <w:numPr>
          <w:ilvl w:val="0"/>
          <w:numId w:val="53"/>
        </w:numPr>
        <w:autoSpaceDE w:val="0"/>
        <w:autoSpaceDN w:val="0"/>
        <w:adjustRightInd w:val="0"/>
        <w:ind w:right="-83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Przyjęta stawka VAT do ustalenia wynagrodzenia ryczałtowego (brutto) określonego w ust. 1 ustalona została w oparciu o przepisy ustawy o podatku od towarów i usług obowiązujące w dniu złożenia oferty.</w:t>
      </w:r>
    </w:p>
    <w:p w14:paraId="252DD564" w14:textId="77777777" w:rsidR="00502CB9" w:rsidRPr="00EE5346" w:rsidRDefault="00502CB9" w:rsidP="00502CB9">
      <w:pPr>
        <w:pStyle w:val="Lista"/>
        <w:numPr>
          <w:ilvl w:val="0"/>
          <w:numId w:val="53"/>
        </w:numPr>
        <w:autoSpaceDE w:val="0"/>
        <w:autoSpaceDN w:val="0"/>
        <w:adjustRightInd w:val="0"/>
        <w:ind w:right="-83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W przypadku ustawowej zmiany stawek podatku od towarów i usług w trakcie realizacji umowy – w zakresie dotyczącym niezrealizowanej części przedmiotu umowy wynagrodzenie ryczałtowe (brutto) zostanie odpowiednio zmodyfikowane.</w:t>
      </w:r>
    </w:p>
    <w:p w14:paraId="6A601320" w14:textId="77777777" w:rsidR="00502CB9" w:rsidRPr="00EE5346" w:rsidRDefault="00502CB9" w:rsidP="00502CB9">
      <w:pPr>
        <w:pStyle w:val="Lista"/>
        <w:numPr>
          <w:ilvl w:val="0"/>
          <w:numId w:val="53"/>
        </w:numPr>
        <w:autoSpaceDE w:val="0"/>
        <w:autoSpaceDN w:val="0"/>
        <w:adjustRightInd w:val="0"/>
        <w:ind w:right="-83"/>
        <w:jc w:val="both"/>
        <w:rPr>
          <w:rFonts w:ascii="Times New Roman" w:hAnsi="Times New Roman" w:cs="Times New Roman"/>
          <w:sz w:val="24"/>
          <w:szCs w:val="24"/>
        </w:rPr>
      </w:pPr>
      <w:r w:rsidRPr="00EE5346">
        <w:rPr>
          <w:rFonts w:ascii="Times New Roman" w:hAnsi="Times New Roman" w:cs="Times New Roman"/>
          <w:sz w:val="24"/>
          <w:szCs w:val="24"/>
        </w:rPr>
        <w:t>Przy wystawianiu faktur VAT zostanie zastosowana stawka podatku od towarów i usług obowiązująca w dniu jej wystawienia (w dniu powstania obowiązku podatkowego).</w:t>
      </w:r>
    </w:p>
    <w:p w14:paraId="02CA9C81" w14:textId="77777777" w:rsidR="00502CB9" w:rsidRPr="00AF5BBC" w:rsidRDefault="00502CB9" w:rsidP="00502CB9">
      <w:pPr>
        <w:pStyle w:val="FR1"/>
        <w:spacing w:before="0"/>
        <w:ind w:left="360"/>
        <w:jc w:val="both"/>
        <w:outlineLvl w:val="0"/>
        <w:rPr>
          <w:rFonts w:asciiTheme="minorHAnsi" w:eastAsia="Arial Narrow" w:hAnsiTheme="minorHAnsi" w:cstheme="minorHAnsi"/>
          <w:b w:val="0"/>
          <w:sz w:val="22"/>
          <w:szCs w:val="22"/>
        </w:rPr>
      </w:pPr>
    </w:p>
    <w:p w14:paraId="31E2A73A" w14:textId="77777777" w:rsidR="00502CB9" w:rsidRPr="00EE5346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346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14:paraId="5F3635E9" w14:textId="77777777" w:rsidR="00502CB9" w:rsidRPr="00EE5346" w:rsidRDefault="00502CB9" w:rsidP="00502C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5346">
        <w:rPr>
          <w:rFonts w:ascii="Times New Roman" w:hAnsi="Times New Roman" w:cs="Times New Roman"/>
          <w:b/>
          <w:bCs/>
          <w:sz w:val="24"/>
          <w:szCs w:val="24"/>
        </w:rPr>
        <w:t>Rozliczenie i fakturowanie</w:t>
      </w:r>
    </w:p>
    <w:p w14:paraId="3DBF1452" w14:textId="77777777" w:rsidR="00502CB9" w:rsidRPr="00EE5346" w:rsidRDefault="00502CB9" w:rsidP="00502CB9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 xml:space="preserve">Rozliczenie Wykonawcy za wykonanie przedmiotu umowy </w:t>
      </w:r>
      <w:r>
        <w:rPr>
          <w:rFonts w:ascii="Times New Roman" w:eastAsia="Calibri" w:hAnsi="Times New Roman" w:cs="Times New Roman"/>
          <w:sz w:val="24"/>
          <w:szCs w:val="24"/>
        </w:rPr>
        <w:t xml:space="preserve">nastąpi </w:t>
      </w:r>
      <w:r w:rsidRPr="00EE5346">
        <w:rPr>
          <w:rFonts w:ascii="Times New Roman" w:eastAsia="Calibri" w:hAnsi="Times New Roman" w:cs="Times New Roman"/>
          <w:sz w:val="24"/>
          <w:szCs w:val="24"/>
        </w:rPr>
        <w:t xml:space="preserve"> na podstawie faktury końcowej.</w:t>
      </w:r>
    </w:p>
    <w:p w14:paraId="667B5E1C" w14:textId="77777777" w:rsidR="00502CB9" w:rsidRPr="00EE5346" w:rsidRDefault="00502CB9" w:rsidP="00502CB9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Podstawą wystawienia faktury końcowej będzie podpisany protokół odbioru. Do faktury końcowej Wykonawca zobowiązany jest dołączyć, pod rygorem wstrzymania wypłaty przez Zamawiającego, oświadczenia wszystkich zgłoszonych podwykonawców i dalszych podwykonawców, oraz dowody potwierdzające, że wszelkie płatności ze strony Wykonawcy na ich rzecz zostały dokonane i że nie zgłaszają oni żadnych roszczeń o zapłatę wobec Wykonawcy ani wobec Zamawiającego.</w:t>
      </w:r>
    </w:p>
    <w:p w14:paraId="25D64D96" w14:textId="77777777" w:rsidR="00502CB9" w:rsidRPr="00EE5346" w:rsidRDefault="00502CB9" w:rsidP="00502CB9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 xml:space="preserve">Termin płatności faktury wynosi </w:t>
      </w:r>
      <w:r w:rsidRPr="00EE5346">
        <w:rPr>
          <w:rFonts w:ascii="Times New Roman" w:eastAsia="Calibri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EE5346">
        <w:rPr>
          <w:rFonts w:ascii="Times New Roman" w:eastAsia="Calibri" w:hAnsi="Times New Roman" w:cs="Times New Roman"/>
          <w:b/>
          <w:sz w:val="24"/>
          <w:szCs w:val="24"/>
        </w:rPr>
        <w:t xml:space="preserve"> dni</w:t>
      </w:r>
      <w:r w:rsidRPr="00EE5346">
        <w:rPr>
          <w:rFonts w:ascii="Times New Roman" w:eastAsia="Calibri" w:hAnsi="Times New Roman" w:cs="Times New Roman"/>
          <w:sz w:val="24"/>
          <w:szCs w:val="24"/>
        </w:rPr>
        <w:t>, licząc od daty otrzymania przez Zamawiającego faktury wraz z dokumentami potwierdzającymi prawidłowość ich wystawienia.</w:t>
      </w:r>
    </w:p>
    <w:p w14:paraId="296B3F2C" w14:textId="77777777" w:rsidR="00502CB9" w:rsidRPr="00EE5346" w:rsidRDefault="00502CB9" w:rsidP="00502CB9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5346">
        <w:rPr>
          <w:rFonts w:ascii="Times New Roman" w:eastAsia="Calibri" w:hAnsi="Times New Roman" w:cs="Times New Roman"/>
          <w:sz w:val="24"/>
          <w:szCs w:val="24"/>
        </w:rPr>
        <w:t>Faktury będą płatne przelewem na konto Wykonawcy nr ________________________________</w:t>
      </w:r>
      <w:r w:rsidRPr="00EE534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2633FFF" w14:textId="77777777" w:rsidR="00502CB9" w:rsidRPr="00685B59" w:rsidRDefault="00502CB9" w:rsidP="00502CB9">
      <w:pPr>
        <w:tabs>
          <w:tab w:val="left" w:pos="1415"/>
          <w:tab w:val="left" w:pos="1700"/>
          <w:tab w:val="left" w:pos="2268"/>
        </w:tabs>
        <w:suppressAutoHyphens/>
        <w:jc w:val="both"/>
        <w:rPr>
          <w:rFonts w:cstheme="minorHAnsi"/>
        </w:rPr>
      </w:pPr>
    </w:p>
    <w:p w14:paraId="049AD848" w14:textId="77777777" w:rsidR="00502CB9" w:rsidRPr="00D704B7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4B7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14:paraId="4367EFF0" w14:textId="77777777" w:rsidR="00502CB9" w:rsidRPr="00D704B7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4B7"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056CA35B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lastRenderedPageBreak/>
        <w:t xml:space="preserve">Wykonawca udziela pisemnej gwarancji na dostarczony przedmiot umowy na okres </w:t>
      </w:r>
      <w:r w:rsidRPr="00D704B7">
        <w:rPr>
          <w:rFonts w:ascii="Times New Roman" w:hAnsi="Times New Roman" w:cs="Times New Roman"/>
          <w:b/>
          <w:sz w:val="24"/>
          <w:szCs w:val="24"/>
        </w:rPr>
        <w:t>_____ miesięcy</w:t>
      </w:r>
      <w:r w:rsidRPr="00D704B7">
        <w:rPr>
          <w:rFonts w:ascii="Times New Roman" w:hAnsi="Times New Roman" w:cs="Times New Roman"/>
          <w:i/>
          <w:sz w:val="24"/>
          <w:szCs w:val="24"/>
        </w:rPr>
        <w:t xml:space="preserve"> /wskazany w Formularzu Oferta/, </w:t>
      </w:r>
      <w:r w:rsidRPr="00D704B7">
        <w:rPr>
          <w:rFonts w:ascii="Times New Roman" w:hAnsi="Times New Roman" w:cs="Times New Roman"/>
          <w:sz w:val="24"/>
          <w:szCs w:val="24"/>
        </w:rPr>
        <w:t>licząc od daty końcowego odbioru przedmiotu umowy</w:t>
      </w:r>
    </w:p>
    <w:p w14:paraId="33C39361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Kopie kart gwarancyjnych producenta Wykonawca przedłoży przy odbiorze końcowym.</w:t>
      </w:r>
    </w:p>
    <w:p w14:paraId="70F9C85A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 xml:space="preserve">Wykonawca udziela rękojmi za wady na dostarczony przedmiot umowy na okres </w:t>
      </w:r>
      <w:r w:rsidRPr="00D704B7">
        <w:rPr>
          <w:rFonts w:ascii="Times New Roman" w:hAnsi="Times New Roman" w:cs="Times New Roman"/>
          <w:b/>
          <w:sz w:val="24"/>
          <w:szCs w:val="24"/>
        </w:rPr>
        <w:t>24 miesięcy</w:t>
      </w:r>
      <w:r w:rsidRPr="00D704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704B7">
        <w:rPr>
          <w:rFonts w:ascii="Times New Roman" w:hAnsi="Times New Roman" w:cs="Times New Roman"/>
          <w:sz w:val="24"/>
          <w:szCs w:val="24"/>
        </w:rPr>
        <w:t>licząc od daty końcowego odbioru przedmiotu umowy.</w:t>
      </w:r>
    </w:p>
    <w:p w14:paraId="398815EA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Okres rękojmi za wady oraz gwarancji jakości biegnie licząc od daty podpisania bez zastrzeżeń protokołu odbioru końcowego przedmiotu umowy. Zamawiający ma prawo wykonywać uprawnienia z tytułu gwarancji jakości także po upływie jej okresu, jeśli wada została ujawniona i zgłoszona przez Zamawiającego w okresie trwania gwarancji.</w:t>
      </w:r>
    </w:p>
    <w:p w14:paraId="34BD772B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 xml:space="preserve">Wykonawca zobowiązany jest do usunięcia na swój koszt wszelkich wad/usterek ujawnionych w okresie gwarancji jakości. O istnieniu wady/usterek Zamawiający zobowiązany jest zawiadomić Wykonawcę na piśmie/ mailem (skanem pisma) </w:t>
      </w:r>
      <w:r w:rsidRPr="00D704B7">
        <w:rPr>
          <w:rFonts w:ascii="Times New Roman" w:hAnsi="Times New Roman" w:cs="Times New Roman"/>
          <w:bCs/>
          <w:sz w:val="24"/>
          <w:szCs w:val="24"/>
        </w:rPr>
        <w:t>na adres: ______________________________                 lub faksem pod numer: _______________________.</w:t>
      </w:r>
    </w:p>
    <w:p w14:paraId="63917932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Wykonawca</w:t>
      </w:r>
      <w:r w:rsidRPr="00D704B7">
        <w:rPr>
          <w:rFonts w:ascii="Times New Roman" w:hAnsi="Times New Roman" w:cs="Times New Roman"/>
          <w:bCs/>
          <w:sz w:val="24"/>
          <w:szCs w:val="24"/>
        </w:rPr>
        <w:t xml:space="preserve"> zobowiązuje się do wymiany reklamowanego wyposażenia stanowiącego przedmiot niniejszej Umowy na nowy, wolny od wad, jeżeli w terminie 14 dni od daty zgłoszenia go do naprawy nie może zrealizować naprawy gwarancyjnej.</w:t>
      </w:r>
    </w:p>
    <w:p w14:paraId="5EE3656E" w14:textId="77777777" w:rsidR="00502CB9" w:rsidRPr="00D704B7" w:rsidRDefault="00502CB9" w:rsidP="00502CB9">
      <w:pPr>
        <w:tabs>
          <w:tab w:val="left" w:pos="284"/>
        </w:tabs>
        <w:ind w:left="340"/>
        <w:jc w:val="both"/>
        <w:rPr>
          <w:rFonts w:ascii="Times New Roman" w:hAnsi="Times New Roman" w:cs="Times New Roman"/>
          <w:sz w:val="24"/>
          <w:szCs w:val="24"/>
        </w:rPr>
      </w:pPr>
    </w:p>
    <w:p w14:paraId="54B706E0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W przypadku, gdy Wykonawca w okresie rękojmi i gwarancji nie usunie wad/ usterek w terminie wskazanym w zgłoszeniu wady/ usterki, Wykonawca upoważnia Zamawiającego do zlecenia zastępczego wykonania napraw w zakresie usunięcia zgłoszonych wad/ usterek na koszt Wykonawcy - po uprzednim powiadomieniu Wykonawcy przez Zamawiającego o szacowanych kosztach wykonania zastępczego koniecznych napraw.</w:t>
      </w:r>
    </w:p>
    <w:p w14:paraId="0C8F9805" w14:textId="77777777" w:rsidR="00502CB9" w:rsidRPr="00D704B7" w:rsidRDefault="00502CB9" w:rsidP="00502CB9">
      <w:pPr>
        <w:numPr>
          <w:ilvl w:val="2"/>
          <w:numId w:val="64"/>
        </w:numPr>
        <w:tabs>
          <w:tab w:val="clear" w:pos="2340"/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eastAsia="Calibri" w:hAnsi="Times New Roman" w:cs="Times New Roman"/>
          <w:sz w:val="24"/>
          <w:szCs w:val="24"/>
        </w:rPr>
        <w:t>Warunki gwarancji określają dokumenty gwarancyjne przekazane Zamawiającemu wraz z protokołem odbioru oraz niniejszą Umową.</w:t>
      </w:r>
    </w:p>
    <w:p w14:paraId="7BC7A6B8" w14:textId="77777777" w:rsidR="00502CB9" w:rsidRPr="00C01B45" w:rsidRDefault="00502CB9" w:rsidP="00502CB9">
      <w:pPr>
        <w:rPr>
          <w:rFonts w:cstheme="minorHAnsi"/>
          <w:b/>
        </w:rPr>
      </w:pPr>
    </w:p>
    <w:p w14:paraId="3553D5CF" w14:textId="77777777" w:rsidR="00502CB9" w:rsidRPr="00D704B7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4B7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14:paraId="6C3E2E81" w14:textId="77777777" w:rsidR="00502CB9" w:rsidRPr="00D704B7" w:rsidRDefault="00502CB9" w:rsidP="00502CB9">
      <w:pPr>
        <w:ind w:left="36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4B7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288AEF92" w14:textId="77777777" w:rsidR="00502CB9" w:rsidRPr="00D704B7" w:rsidRDefault="00502CB9" w:rsidP="00502CB9">
      <w:pPr>
        <w:pStyle w:val="Akapitzlist"/>
        <w:numPr>
          <w:ilvl w:val="2"/>
          <w:numId w:val="52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75156C4F" w14:textId="77777777" w:rsidR="00502CB9" w:rsidRPr="00D704B7" w:rsidRDefault="00502CB9" w:rsidP="00502CB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za zwłokę Wykonawcy w realizacji przedmiotu umowy w terminie określonym w § 2 ust. 2 w wysokości 0,5 % wynagrodzenia umownego brutto, za każdy rozpoczęty dzień zwłoki,</w:t>
      </w:r>
    </w:p>
    <w:p w14:paraId="51E8FC59" w14:textId="77777777" w:rsidR="00502CB9" w:rsidRPr="00D704B7" w:rsidRDefault="00502CB9" w:rsidP="00502CB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 xml:space="preserve">za zwłokę w usunięciu wad stwierdzonych przy odbiorze lub w okresie gwarancji i rękojmi za wady – w wysokości 0,5% wynagrodzenia umownego brutto, za każdy rozpoczęty dzień zwłoki liczony od dnia wyznaczonego na usunięcie wad, </w:t>
      </w:r>
    </w:p>
    <w:p w14:paraId="7225C0AA" w14:textId="77777777" w:rsidR="00502CB9" w:rsidRPr="00D704B7" w:rsidRDefault="00502CB9" w:rsidP="00502CB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 xml:space="preserve">za odstąpienie od umowy z przyczyn zawinionych przez Wykonawcę w wysokości 20% wynagrodzenia umownego brutto, </w:t>
      </w:r>
    </w:p>
    <w:p w14:paraId="2D5D2DE6" w14:textId="77777777" w:rsidR="00502CB9" w:rsidRPr="00D704B7" w:rsidRDefault="00502CB9" w:rsidP="00502CB9">
      <w:pPr>
        <w:pStyle w:val="Akapitzlist"/>
        <w:numPr>
          <w:ilvl w:val="2"/>
          <w:numId w:val="52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  <w:u w:val="single"/>
        </w:rPr>
        <w:t>Zamawiający zapłaci Wykonawcy karę umowną</w:t>
      </w:r>
      <w:r w:rsidRPr="00D704B7">
        <w:rPr>
          <w:rFonts w:ascii="Times New Roman" w:hAnsi="Times New Roman" w:cs="Times New Roman"/>
          <w:sz w:val="24"/>
          <w:szCs w:val="24"/>
        </w:rPr>
        <w:t xml:space="preserve"> za zwłokę w dokonaniu odbiorów w wysokości 0,1% wynagrodzenia umownego brutto, za każdy rozpoczęty dzień zwłoki, licząc od następnego dnia po terminie, w którym odbiór miał być dokonany.  </w:t>
      </w:r>
    </w:p>
    <w:p w14:paraId="6AB69902" w14:textId="77777777" w:rsidR="00502CB9" w:rsidRPr="00D704B7" w:rsidRDefault="00502CB9" w:rsidP="00502CB9">
      <w:pPr>
        <w:pStyle w:val="Akapitzlist"/>
        <w:numPr>
          <w:ilvl w:val="2"/>
          <w:numId w:val="52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Zamawiający ma prawo do potrącenia wartości naliczonych Wykonawcy kar umownych z należnego Wykonawcy wynagrodzenia.</w:t>
      </w:r>
    </w:p>
    <w:p w14:paraId="7A18D45D" w14:textId="77777777" w:rsidR="00502CB9" w:rsidRPr="00D704B7" w:rsidRDefault="00502CB9" w:rsidP="00502CB9">
      <w:pPr>
        <w:pStyle w:val="Akapitzlist"/>
        <w:numPr>
          <w:ilvl w:val="2"/>
          <w:numId w:val="52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Strony umowy mają prawo dochodzić odszkodowania uzupełniającego na zasadach Kodeksu cywilnego, jeżeli szkoda przewyższy wysokość kar umownych.</w:t>
      </w:r>
    </w:p>
    <w:p w14:paraId="2597F08B" w14:textId="77777777" w:rsidR="00502CB9" w:rsidRPr="00D704B7" w:rsidRDefault="00502CB9" w:rsidP="00502CB9">
      <w:pPr>
        <w:pStyle w:val="Akapitzlist"/>
        <w:numPr>
          <w:ilvl w:val="2"/>
          <w:numId w:val="52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>Wykonawca jest zobowiązany zapłacić karę umowną także w przypadku, gdy Zamawiający nie poniósł szkody.</w:t>
      </w:r>
    </w:p>
    <w:p w14:paraId="50F3C89B" w14:textId="77777777" w:rsidR="00502CB9" w:rsidRPr="00D704B7" w:rsidRDefault="00502CB9" w:rsidP="00502CB9">
      <w:pPr>
        <w:pStyle w:val="Akapitzlist"/>
        <w:numPr>
          <w:ilvl w:val="2"/>
          <w:numId w:val="52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lastRenderedPageBreak/>
        <w:t xml:space="preserve">Łączna maksymalna wysokość kar umownych, których mogą dochodzić strony nie może przekroczyć 30% wartości wynagrodzenia brutto określonego w §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704B7">
        <w:rPr>
          <w:rFonts w:ascii="Times New Roman" w:hAnsi="Times New Roman" w:cs="Times New Roman"/>
          <w:sz w:val="24"/>
          <w:szCs w:val="24"/>
        </w:rPr>
        <w:t xml:space="preserve"> ust.1.</w:t>
      </w:r>
    </w:p>
    <w:p w14:paraId="3363C06B" w14:textId="77777777" w:rsidR="00502CB9" w:rsidRPr="00D704B7" w:rsidRDefault="00502CB9" w:rsidP="00502C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4D9A81C" w14:textId="77777777" w:rsidR="00502CB9" w:rsidRPr="00722D37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D37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14:paraId="7D12E879" w14:textId="77777777" w:rsidR="00502CB9" w:rsidRPr="00722D37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D37"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5578D1B9" w14:textId="52339407" w:rsidR="00502CB9" w:rsidRPr="00722D37" w:rsidRDefault="0046540E" w:rsidP="0046540E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46540E">
        <w:rPr>
          <w:rFonts w:ascii="Times New Roman" w:hAnsi="Times New Roman" w:cs="Times New Roman"/>
          <w:sz w:val="24"/>
          <w:szCs w:val="24"/>
        </w:rPr>
        <w:t xml:space="preserve"> Zmiany postanowień niniejszej umowy za zgodą każdej ze Stron, w formie pisemnej pod rygorem nieważności, w postaci aneksu, mogą być dokonywane w przypadku wystąpienia okoliczności przewidzianych niniejszą umową oraz art. 455 ustawy </w:t>
      </w:r>
      <w:proofErr w:type="spellStart"/>
      <w:r w:rsidRPr="0046540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6540E">
        <w:rPr>
          <w:rFonts w:ascii="Times New Roman" w:hAnsi="Times New Roman" w:cs="Times New Roman"/>
          <w:sz w:val="24"/>
          <w:szCs w:val="24"/>
        </w:rPr>
        <w:t>. O fakcie wystąpienia takich okoliczności Strona wnioskująca jest zobowiązana powiadomić pisemnie drugą Stronę w ciągu 7 dni od daty ich wystąpienia, pod rygorem utraty prawa do powołania się na te okoliczności</w:t>
      </w:r>
      <w:r w:rsidR="00502CB9" w:rsidRPr="00722D37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7127AA7" w14:textId="77777777" w:rsidR="00502CB9" w:rsidRDefault="00502CB9" w:rsidP="00502CB9">
      <w:pPr>
        <w:jc w:val="center"/>
        <w:rPr>
          <w:rFonts w:cstheme="minorHAnsi"/>
          <w:b/>
          <w:bCs/>
        </w:rPr>
      </w:pPr>
    </w:p>
    <w:p w14:paraId="3AF82758" w14:textId="77777777" w:rsidR="00502CB9" w:rsidRPr="00D704B7" w:rsidRDefault="00502CB9" w:rsidP="00502C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04B7">
        <w:rPr>
          <w:rFonts w:ascii="Times New Roman" w:hAnsi="Times New Roman" w:cs="Times New Roman"/>
          <w:b/>
          <w:bCs/>
          <w:sz w:val="24"/>
          <w:szCs w:val="24"/>
        </w:rPr>
        <w:t>§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704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D0A2A2B" w14:textId="77777777" w:rsidR="00502CB9" w:rsidRPr="00D704B7" w:rsidRDefault="00502CB9" w:rsidP="00502C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4B7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6A008D3C" w14:textId="77777777" w:rsidR="00502CB9" w:rsidRPr="00D704B7" w:rsidRDefault="00502CB9" w:rsidP="00502CB9">
      <w:pPr>
        <w:pStyle w:val="Akapitzlist"/>
        <w:numPr>
          <w:ilvl w:val="2"/>
          <w:numId w:val="58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razie wystąpienia istotnej zmiany okoliczności powodującej, że wykonanie Umowy nie leży w interesie publicznym, czego nie można było przewidzieć w chwili zawarcia Umowy, przy czym przedmiotowe odstąpienie może nastąpić w terminie miesiąca od powzięcia wiadomości o powyższych okolicznościach. </w:t>
      </w:r>
    </w:p>
    <w:p w14:paraId="323719EE" w14:textId="77777777" w:rsidR="00502CB9" w:rsidRPr="00D704B7" w:rsidRDefault="00502CB9" w:rsidP="00502CB9">
      <w:pPr>
        <w:pStyle w:val="Akapitzlist"/>
        <w:numPr>
          <w:ilvl w:val="2"/>
          <w:numId w:val="58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4B7">
        <w:rPr>
          <w:rFonts w:ascii="Times New Roman" w:hAnsi="Times New Roman" w:cs="Times New Roman"/>
          <w:sz w:val="24"/>
          <w:szCs w:val="24"/>
        </w:rPr>
        <w:t xml:space="preserve">Odstąpienie od Umowy, o którym mowa w ust. 1 wymaga formy pisemnego oświadczenia pod rygorem nieważności i powinno zawierać uzasadnienie. Przedmiotowe oświadczenie powinno być przekazane Wykonawcy na co najmniej 7 dni przed datą odstąpienia. </w:t>
      </w:r>
    </w:p>
    <w:p w14:paraId="06EA7EDB" w14:textId="77777777" w:rsidR="00502CB9" w:rsidRDefault="00502CB9" w:rsidP="00502CB9">
      <w:pPr>
        <w:jc w:val="center"/>
        <w:rPr>
          <w:rFonts w:cstheme="minorHAnsi"/>
          <w:b/>
        </w:rPr>
      </w:pPr>
    </w:p>
    <w:p w14:paraId="6D113E4B" w14:textId="77777777" w:rsidR="00502CB9" w:rsidRDefault="00502CB9" w:rsidP="00502CB9">
      <w:pPr>
        <w:jc w:val="center"/>
        <w:rPr>
          <w:rFonts w:ascii="Calibri" w:eastAsia="Times New Roman" w:hAnsi="Calibri" w:cs="Calibri"/>
          <w:b/>
          <w:lang w:eastAsia="pl-PL"/>
        </w:rPr>
      </w:pPr>
    </w:p>
    <w:p w14:paraId="498FBFED" w14:textId="77777777" w:rsidR="00502CB9" w:rsidRPr="00722D37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22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2AC2CA87" w14:textId="77777777" w:rsidR="00502CB9" w:rsidRPr="00722D37" w:rsidRDefault="00502CB9" w:rsidP="00502C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22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końcowe</w:t>
      </w:r>
    </w:p>
    <w:p w14:paraId="0DE0784F" w14:textId="77777777" w:rsidR="00502CB9" w:rsidRPr="00722D37" w:rsidRDefault="00502CB9" w:rsidP="00502CB9">
      <w:pPr>
        <w:pStyle w:val="Akapitzlist"/>
        <w:numPr>
          <w:ilvl w:val="2"/>
          <w:numId w:val="59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D37">
        <w:rPr>
          <w:rFonts w:ascii="Times New Roman" w:hAnsi="Times New Roman" w:cs="Times New Roman"/>
          <w:sz w:val="24"/>
          <w:szCs w:val="24"/>
        </w:rPr>
        <w:t>W sprawach nieuregulowanych niniejszą umową mają zastosowanie w szczególności przepisy ustawy Prawo zamówień publicznych i Kodeksu Cywilnego..</w:t>
      </w:r>
    </w:p>
    <w:p w14:paraId="77742B50" w14:textId="77777777" w:rsidR="00502CB9" w:rsidRPr="00722D37" w:rsidRDefault="00502CB9" w:rsidP="00502CB9">
      <w:pPr>
        <w:pStyle w:val="Akapitzlist"/>
        <w:numPr>
          <w:ilvl w:val="2"/>
          <w:numId w:val="59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D37">
        <w:rPr>
          <w:rFonts w:ascii="Times New Roman" w:hAnsi="Times New Roman" w:cs="Times New Roman"/>
          <w:sz w:val="24"/>
          <w:szCs w:val="24"/>
        </w:rPr>
        <w:t>Wszelkie zmiany i uzupełnienia treści niniejszej umowy wymagają formy pisemnej pod rygorem nieważności.</w:t>
      </w:r>
    </w:p>
    <w:p w14:paraId="3EAE9A3E" w14:textId="77777777" w:rsidR="00502CB9" w:rsidRPr="00722D37" w:rsidRDefault="00502CB9" w:rsidP="00502CB9">
      <w:pPr>
        <w:pStyle w:val="Akapitzlist"/>
        <w:numPr>
          <w:ilvl w:val="2"/>
          <w:numId w:val="59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D37">
        <w:rPr>
          <w:rFonts w:ascii="Times New Roman" w:hAnsi="Times New Roman" w:cs="Times New Roman"/>
          <w:sz w:val="24"/>
          <w:szCs w:val="24"/>
        </w:rPr>
        <w:t>Rozstrzyganie sporów wynikłych przy wykonywaniu niniejszej umowy strony zgodnie poddają Sądowi właściwemu miejscowo dla Zamawiającego.</w:t>
      </w:r>
    </w:p>
    <w:p w14:paraId="4B6011DE" w14:textId="77777777" w:rsidR="00502CB9" w:rsidRPr="00722D37" w:rsidRDefault="00502CB9" w:rsidP="00502CB9">
      <w:pPr>
        <w:pStyle w:val="Akapitzlist"/>
        <w:numPr>
          <w:ilvl w:val="2"/>
          <w:numId w:val="59"/>
        </w:numPr>
        <w:tabs>
          <w:tab w:val="left" w:pos="568"/>
          <w:tab w:val="left" w:pos="11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D37">
        <w:rPr>
          <w:rFonts w:ascii="Times New Roman" w:hAnsi="Times New Roman" w:cs="Times New Roman"/>
          <w:sz w:val="24"/>
          <w:szCs w:val="24"/>
        </w:rPr>
        <w:t xml:space="preserve">Umowę sporządzono w czterech jednobrzmiących egzemplarzach, trzy egzemplarze dla Zamawiającego i jeden egzemplarz dla Wykonawcy.  </w:t>
      </w:r>
    </w:p>
    <w:p w14:paraId="3F9A4738" w14:textId="77777777" w:rsidR="00502CB9" w:rsidRPr="00C01B45" w:rsidRDefault="00502CB9" w:rsidP="00502CB9">
      <w:pPr>
        <w:jc w:val="both"/>
        <w:rPr>
          <w:rFonts w:cstheme="minorHAnsi"/>
        </w:rPr>
      </w:pPr>
    </w:p>
    <w:p w14:paraId="1CAAF375" w14:textId="647EFD4C" w:rsidR="00502CB9" w:rsidRPr="00722D37" w:rsidRDefault="00502CB9" w:rsidP="00502CB9">
      <w:pPr>
        <w:pStyle w:val="Tekstpodstawowy"/>
        <w:spacing w:after="0"/>
        <w:ind w:right="-83"/>
        <w:rPr>
          <w:rFonts w:ascii="Times New Roman" w:hAnsi="Times New Roman" w:cs="Times New Roman"/>
          <w:sz w:val="24"/>
          <w:szCs w:val="24"/>
        </w:rPr>
      </w:pPr>
      <w:r w:rsidRPr="00722D37">
        <w:rPr>
          <w:rFonts w:ascii="Times New Roman" w:hAnsi="Times New Roman" w:cs="Times New Roman"/>
          <w:b/>
          <w:bCs/>
          <w:sz w:val="24"/>
          <w:szCs w:val="24"/>
        </w:rPr>
        <w:t xml:space="preserve">ZAMAWIAJĄCY:                                                                            WYKONAWCA:                                                                                                                                                                      </w:t>
      </w:r>
    </w:p>
    <w:p w14:paraId="654A8740" w14:textId="77777777" w:rsidR="00502CB9" w:rsidRPr="00722D37" w:rsidRDefault="00502CB9" w:rsidP="00502CB9">
      <w:pPr>
        <w:pStyle w:val="Tekstpodstawowy"/>
        <w:spacing w:after="0"/>
        <w:ind w:right="-83"/>
        <w:rPr>
          <w:rFonts w:ascii="Times New Roman" w:hAnsi="Times New Roman" w:cs="Times New Roman"/>
          <w:sz w:val="24"/>
          <w:szCs w:val="24"/>
        </w:rPr>
      </w:pPr>
    </w:p>
    <w:p w14:paraId="7733817B" w14:textId="77777777" w:rsidR="00502CB9" w:rsidRPr="00C01B45" w:rsidRDefault="00502CB9" w:rsidP="00502CB9">
      <w:pPr>
        <w:pStyle w:val="Tekstpodstawowy"/>
        <w:spacing w:after="0"/>
        <w:ind w:right="-83"/>
        <w:rPr>
          <w:rFonts w:cstheme="minorHAnsi"/>
        </w:rPr>
      </w:pPr>
    </w:p>
    <w:p w14:paraId="2EDEA09B" w14:textId="77777777" w:rsidR="00502CB9" w:rsidRDefault="00502CB9" w:rsidP="00075F12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6517E2E" w14:textId="77777777" w:rsidR="00502CB9" w:rsidRDefault="00502CB9" w:rsidP="00075F12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3F96A92" w14:textId="77777777" w:rsidR="00502CB9" w:rsidRDefault="00502CB9" w:rsidP="00075F12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92796C2" w14:textId="77777777" w:rsidR="00502CB9" w:rsidRDefault="00502CB9" w:rsidP="00075F12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4BC9A35" w14:textId="2A157238" w:rsidR="00075F12" w:rsidRPr="00075F12" w:rsidRDefault="00075F12" w:rsidP="00075F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75F12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>Załącznik nr 5</w:t>
      </w:r>
    </w:p>
    <w:p w14:paraId="30C4EAD5" w14:textId="77777777" w:rsidR="00284D82" w:rsidRDefault="00284D82" w:rsidP="00284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E1B75B" w14:textId="77777777" w:rsidR="00284D82" w:rsidRPr="00284D82" w:rsidRDefault="00284D82" w:rsidP="00284D82">
      <w:pPr>
        <w:keepNext/>
        <w:spacing w:before="90" w:after="60" w:line="240" w:lineRule="auto"/>
        <w:ind w:left="2050" w:right="2053"/>
        <w:jc w:val="center"/>
        <w:outlineLvl w:val="1"/>
        <w:rPr>
          <w:rFonts w:ascii="Arial" w:eastAsia="Times New Roman" w:hAnsi="Arial" w:cs="Times New Roman"/>
          <w:b/>
          <w:bCs/>
          <w:sz w:val="28"/>
          <w:szCs w:val="28"/>
          <w:lang w:eastAsia="x-none"/>
        </w:rPr>
      </w:pPr>
    </w:p>
    <w:p w14:paraId="389ABB95" w14:textId="77777777" w:rsidR="00284D82" w:rsidRPr="00284D82" w:rsidRDefault="00284D82" w:rsidP="0028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0"/>
          <w:lang w:eastAsia="x-none"/>
        </w:rPr>
      </w:pPr>
      <w:r w:rsidRPr="00284D82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0"/>
          <w:lang w:eastAsia="x-none"/>
        </w:rPr>
        <w:t>OŚWIADCZENIE WYKONAWCY</w:t>
      </w:r>
    </w:p>
    <w:p w14:paraId="231B18D9" w14:textId="77777777" w:rsidR="00284D82" w:rsidRPr="00284D82" w:rsidRDefault="00284D82" w:rsidP="00284D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4"/>
          <w:sz w:val="20"/>
          <w:szCs w:val="24"/>
          <w:lang w:eastAsia="pl-PL"/>
        </w:rPr>
      </w:pPr>
    </w:p>
    <w:p w14:paraId="61950EE0" w14:textId="77777777" w:rsidR="00284D82" w:rsidRPr="00284D82" w:rsidRDefault="00284D82" w:rsidP="00284D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>My niżej podpisani:</w:t>
      </w:r>
    </w:p>
    <w:p w14:paraId="2E68A39C" w14:textId="77777777" w:rsidR="00284D82" w:rsidRPr="00284D82" w:rsidRDefault="00284D82" w:rsidP="00284D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F59514A" w14:textId="77777777" w:rsidR="00284D82" w:rsidRPr="00284D82" w:rsidRDefault="00284D82" w:rsidP="00284D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 xml:space="preserve">działając w imieniu i na rzecz: </w:t>
      </w:r>
    </w:p>
    <w:p w14:paraId="209077E0" w14:textId="77777777" w:rsidR="00284D82" w:rsidRPr="00284D82" w:rsidRDefault="00284D82" w:rsidP="00284D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615386BE" w14:textId="77777777" w:rsidR="00284D82" w:rsidRPr="00284D82" w:rsidRDefault="00284D82" w:rsidP="00284D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.............................................................................................................................................</w:t>
      </w:r>
    </w:p>
    <w:p w14:paraId="5C6513F8" w14:textId="007E6534" w:rsidR="00284D82" w:rsidRPr="00284D82" w:rsidRDefault="00284D82" w:rsidP="006F50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>ubiegając się o udzielenie zamówienia publicznego pn.:</w:t>
      </w:r>
      <w:r w:rsidRPr="00284D82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pl-PL"/>
        </w:rPr>
        <w:t xml:space="preserve"> 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</w:t>
      </w:r>
      <w:r w:rsidR="006F5052" w:rsidRPr="000F3935">
        <w:rPr>
          <w:rFonts w:ascii="Times New Roman" w:hAnsi="Times New Roman" w:cs="Times New Roman"/>
          <w:b/>
          <w:bCs/>
        </w:rPr>
        <w:t>z</w:t>
      </w:r>
      <w:r w:rsidR="006F5052" w:rsidRPr="000F3935">
        <w:rPr>
          <w:rFonts w:ascii="Times New Roman" w:hAnsi="Times New Roman" w:cs="Times New Roman"/>
          <w:b/>
          <w:bCs/>
          <w:shd w:val="clear" w:color="auto" w:fill="FFFFFF"/>
        </w:rPr>
        <w:t>akup wyposażenia i pomocy dydaktycznych do Gminnego Żłobka w Korytnicy w ramach programu rozwoju instytucji opieki  nad dziećmi do lat 3 AKTYWNY MALUCH 2022-2029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” </w:t>
      </w:r>
      <w:r w:rsidRPr="00284D82">
        <w:rPr>
          <w:rFonts w:ascii="TimesNewRomanPSMT" w:eastAsia="Times New Roman" w:hAnsi="TimesNewRomanPSMT" w:cs="Times New Roman"/>
          <w:color w:val="000000"/>
          <w:sz w:val="24"/>
          <w:szCs w:val="24"/>
          <w:lang w:eastAsia="pl-PL"/>
        </w:rPr>
        <w:t>prowadzonego przez Gminę Korytnica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oświadczamy, co następuje:</w:t>
      </w:r>
    </w:p>
    <w:p w14:paraId="2CBBEEFB" w14:textId="77777777" w:rsidR="00284D82" w:rsidRPr="00284D82" w:rsidRDefault="00284D82" w:rsidP="00284D82">
      <w:pPr>
        <w:numPr>
          <w:ilvl w:val="0"/>
          <w:numId w:val="50"/>
        </w:numPr>
        <w:tabs>
          <w:tab w:val="left" w:pos="284"/>
        </w:tabs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 xml:space="preserve">oświadczamy, że </w:t>
      </w:r>
      <w:r w:rsidRPr="00284D82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pl-PL"/>
        </w:rPr>
        <w:t>nie należymy</w:t>
      </w: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 xml:space="preserve"> do grupy kapitałowej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o której mowa w art. 108 ust. 1 pkt 5) ustawy Prawo zamówień publicznych tj. w rozumieniu ustawy z dnia 16 lutego 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2007 r. o ochronie konkurencji i konsumentów (Dz. U. z 2021 r. poz. 275)</w:t>
      </w:r>
      <w:r w:rsidRPr="00284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*</w:t>
      </w:r>
    </w:p>
    <w:p w14:paraId="40CBDD83" w14:textId="77777777" w:rsidR="00284D82" w:rsidRPr="00284D82" w:rsidRDefault="00284D82" w:rsidP="00284D82">
      <w:pPr>
        <w:numPr>
          <w:ilvl w:val="0"/>
          <w:numId w:val="50"/>
        </w:numPr>
        <w:tabs>
          <w:tab w:val="left" w:pos="284"/>
        </w:tabs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oświadczamy, że </w:t>
      </w:r>
      <w:r w:rsidRPr="00284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należymy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tej samej </w:t>
      </w:r>
      <w:r w:rsidRPr="00284D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pl-PL"/>
        </w:rPr>
        <w:t>grupy kapitałowej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o której mowa w art. 108 ust. 1 pkt 5 ustawy Prawo zamówień publicznych, tj. w rozumieniu ustawy z dnia 16 lutego 2007 r. o ochronie konkurencji i konsumentów (Dz. U. z 2021 r. poz. 275)</w:t>
      </w:r>
      <w:r w:rsidRPr="00284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* </w:t>
      </w:r>
      <w:r w:rsidRPr="00284D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 podmioty wymienione poniżej (należy podać nazwy i adresy siedzib)*:</w:t>
      </w:r>
    </w:p>
    <w:p w14:paraId="67FDCB9F" w14:textId="77777777" w:rsidR="00284D82" w:rsidRPr="00284D82" w:rsidRDefault="00284D82" w:rsidP="00284D82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284D82" w:rsidRPr="00284D82" w14:paraId="319AB1ED" w14:textId="77777777" w:rsidTr="00465A6B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97539" w14:textId="77777777" w:rsidR="00284D82" w:rsidRPr="00284D82" w:rsidRDefault="00284D82" w:rsidP="0028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2B2BE" w14:textId="77777777" w:rsidR="00284D82" w:rsidRPr="00284D82" w:rsidRDefault="00284D82" w:rsidP="0028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pl-PL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1536" w14:textId="77777777" w:rsidR="00284D82" w:rsidRPr="00284D82" w:rsidRDefault="00284D82" w:rsidP="00284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4"/>
                <w:szCs w:val="24"/>
                <w:lang w:eastAsia="pl-PL"/>
              </w:rPr>
              <w:t>Adres siedziby</w:t>
            </w:r>
          </w:p>
        </w:tc>
      </w:tr>
      <w:tr w:rsidR="00284D82" w:rsidRPr="00284D82" w14:paraId="34C09A66" w14:textId="77777777" w:rsidTr="00465A6B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8ADF0" w14:textId="77777777" w:rsidR="00284D82" w:rsidRPr="00284D82" w:rsidRDefault="00284D82" w:rsidP="00284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585AF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7EF1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84D82" w:rsidRPr="00284D82" w14:paraId="64F94804" w14:textId="77777777" w:rsidTr="00465A6B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01365" w14:textId="77777777" w:rsidR="00284D82" w:rsidRPr="00284D82" w:rsidRDefault="00284D82" w:rsidP="00284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4E974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CBFDD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84D82" w:rsidRPr="00284D82" w14:paraId="3D5B0CCE" w14:textId="77777777" w:rsidTr="00465A6B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CAD46" w14:textId="77777777" w:rsidR="00284D82" w:rsidRPr="00284D82" w:rsidRDefault="00284D82" w:rsidP="00284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A03EE0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1F84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84D82" w:rsidRPr="00284D82" w14:paraId="274454AD" w14:textId="77777777" w:rsidTr="00465A6B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70C6E" w14:textId="77777777" w:rsidR="00284D82" w:rsidRPr="00284D82" w:rsidRDefault="00284D82" w:rsidP="00284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84D82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4D0BF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01BB" w14:textId="77777777" w:rsidR="00284D82" w:rsidRPr="00284D82" w:rsidRDefault="00284D82" w:rsidP="00284D8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3714080" w14:textId="77777777" w:rsidR="00284D82" w:rsidRPr="00284D82" w:rsidRDefault="00284D82" w:rsidP="00284D82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0"/>
          <w:szCs w:val="24"/>
          <w:lang w:eastAsia="pl-PL"/>
        </w:rPr>
      </w:pPr>
    </w:p>
    <w:p w14:paraId="2AC42533" w14:textId="77777777" w:rsidR="00284D82" w:rsidRPr="00284D82" w:rsidRDefault="00284D82" w:rsidP="00284D82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0"/>
          <w:szCs w:val="24"/>
          <w:lang w:eastAsia="pl-PL"/>
        </w:rPr>
      </w:pPr>
    </w:p>
    <w:p w14:paraId="41D3DFEE" w14:textId="77777777" w:rsidR="00284D82" w:rsidRPr="00284D82" w:rsidRDefault="00284D82" w:rsidP="00284D82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0"/>
          <w:szCs w:val="24"/>
          <w:lang w:eastAsia="pl-PL"/>
        </w:rPr>
      </w:pPr>
    </w:p>
    <w:p w14:paraId="78429575" w14:textId="77777777" w:rsidR="00284D82" w:rsidRPr="00284D82" w:rsidRDefault="00284D82" w:rsidP="00284D82">
      <w:pPr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spacing w:val="4"/>
          <w:sz w:val="20"/>
          <w:szCs w:val="24"/>
          <w:lang w:eastAsia="pl-PL"/>
        </w:rPr>
      </w:pPr>
    </w:p>
    <w:p w14:paraId="2D6CAE34" w14:textId="77777777" w:rsidR="00284D82" w:rsidRPr="00284D82" w:rsidRDefault="00284D82" w:rsidP="00284D8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 w:rsidRPr="00284D82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Dokument należy podpisać kwalifikowanym podpisem elektronicznym, lub podpisem zaufanym lub podpisem osobistym</w:t>
      </w:r>
      <w:r w:rsidRPr="00284D8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Podpis osób uprawnionych do składania oświadczeń woli w imieniu Wykonawcy</w:t>
      </w:r>
    </w:p>
    <w:p w14:paraId="3D63CEBE" w14:textId="77777777" w:rsidR="00284D82" w:rsidRPr="00284D82" w:rsidRDefault="00284D82" w:rsidP="00284D82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A226306" w14:textId="77777777" w:rsidR="00E364E9" w:rsidRDefault="00E364E9" w:rsidP="00E364E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14:paraId="243DC0E9" w14:textId="77777777" w:rsidR="00E519BB" w:rsidRDefault="00E519BB" w:rsidP="002129A6">
      <w:pPr>
        <w:jc w:val="center"/>
      </w:pPr>
    </w:p>
    <w:p w14:paraId="701E7B6A" w14:textId="77777777" w:rsidR="00E519BB" w:rsidRDefault="00E519BB" w:rsidP="002129A6">
      <w:pPr>
        <w:jc w:val="center"/>
      </w:pPr>
    </w:p>
    <w:p w14:paraId="5C718A5E" w14:textId="77777777" w:rsidR="00E519BB" w:rsidRDefault="00E519BB" w:rsidP="002129A6">
      <w:pPr>
        <w:jc w:val="center"/>
      </w:pPr>
    </w:p>
    <w:p w14:paraId="0AD6118B" w14:textId="77777777" w:rsidR="00E519BB" w:rsidRDefault="00E519BB" w:rsidP="002129A6">
      <w:pPr>
        <w:jc w:val="center"/>
      </w:pPr>
    </w:p>
    <w:sectPr w:rsidR="00E519BB" w:rsidSect="004B16F2">
      <w:headerReference w:type="default" r:id="rId9"/>
      <w:pgSz w:w="11906" w:h="16838"/>
      <w:pgMar w:top="1417" w:right="1417" w:bottom="1417" w:left="1417" w:header="5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AB4BC" w14:textId="77777777" w:rsidR="00A97000" w:rsidRDefault="00A97000" w:rsidP="00F25E80">
      <w:pPr>
        <w:spacing w:after="0" w:line="240" w:lineRule="auto"/>
      </w:pPr>
      <w:r>
        <w:separator/>
      </w:r>
    </w:p>
  </w:endnote>
  <w:endnote w:type="continuationSeparator" w:id="0">
    <w:p w14:paraId="6FCD4D24" w14:textId="77777777" w:rsidR="00A97000" w:rsidRDefault="00A97000" w:rsidP="00F2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51E70" w14:textId="77777777" w:rsidR="00A97000" w:rsidRDefault="00A97000" w:rsidP="00F25E80">
      <w:pPr>
        <w:spacing w:after="0" w:line="240" w:lineRule="auto"/>
      </w:pPr>
      <w:r>
        <w:separator/>
      </w:r>
    </w:p>
  </w:footnote>
  <w:footnote w:type="continuationSeparator" w:id="0">
    <w:p w14:paraId="02A3D858" w14:textId="77777777" w:rsidR="00A97000" w:rsidRDefault="00A97000" w:rsidP="00F25E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FC04" w14:textId="14310A24" w:rsidR="00731187" w:rsidRDefault="00B87FF0" w:rsidP="00B87FF0">
    <w:pPr>
      <w:pStyle w:val="Nagwek"/>
      <w:spacing w:before="100" w:beforeAutospacing="1" w:after="100" w:afterAutospacing="1"/>
      <w:jc w:val="center"/>
    </w:pPr>
    <w:r>
      <w:rPr>
        <w:noProof/>
        <w:lang w:eastAsia="pl-PL"/>
      </w:rPr>
      <w:drawing>
        <wp:inline distT="0" distB="0" distL="0" distR="0" wp14:anchorId="385EC68B" wp14:editId="1E73C53F">
          <wp:extent cx="3977640" cy="638175"/>
          <wp:effectExtent l="0" t="0" r="381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51663" w14:textId="41D5FF86" w:rsidR="00731187" w:rsidRDefault="00731187" w:rsidP="00F25E80">
    <w:pPr>
      <w:pStyle w:val="Nagwek"/>
    </w:pPr>
  </w:p>
  <w:p w14:paraId="0F88B899" w14:textId="4D63312B" w:rsidR="00731187" w:rsidRDefault="00731187" w:rsidP="00F25E80">
    <w:pPr>
      <w:pStyle w:val="Nagwek"/>
    </w:pPr>
  </w:p>
  <w:p w14:paraId="0B1E76E3" w14:textId="486D064B" w:rsidR="00731187" w:rsidRDefault="000F3935" w:rsidP="000F393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9974F81" wp14:editId="5CD1BCB0">
          <wp:extent cx="3977640" cy="638175"/>
          <wp:effectExtent l="0" t="0" r="3810" b="9525"/>
          <wp:docPr id="348218488" name="Obraz 3482184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24536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5F4F22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CF9A83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2"/>
    <w:multiLevelType w:val="multilevel"/>
    <w:tmpl w:val="F93C0460"/>
    <w:name w:val="WW8Num1"/>
    <w:lvl w:ilvl="0">
      <w:start w:val="1"/>
      <w:numFmt w:val="decimal"/>
      <w:lvlText w:val="%1."/>
      <w:lvlJc w:val="left"/>
      <w:pPr>
        <w:tabs>
          <w:tab w:val="num" w:pos="9072"/>
        </w:tabs>
        <w:ind w:left="9072" w:firstLine="0"/>
      </w:pPr>
      <w:rPr>
        <w:rFonts w:hint="default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9072" w:firstLine="0"/>
      </w:pPr>
      <w:rPr>
        <w:rFonts w:hint="default"/>
      </w:rPr>
    </w:lvl>
  </w:abstractNum>
  <w:abstractNum w:abstractNumId="4" w15:restartNumberingAfterBreak="0">
    <w:nsid w:val="00000003"/>
    <w:multiLevelType w:val="multilevel"/>
    <w:tmpl w:val="00000003"/>
    <w:name w:val="WWNum3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Arial" w:hAnsi="Arial" w:cs="Arial"/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654"/>
        </w:tabs>
        <w:ind w:left="78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6"/>
    <w:multiLevelType w:val="multilevel"/>
    <w:tmpl w:val="06D0A09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84"/>
        </w:tabs>
        <w:ind w:left="784" w:hanging="360"/>
      </w:pPr>
      <w:rPr>
        <w:rFonts w:ascii="Wingdings" w:hAnsi="Wingdings"/>
      </w:rPr>
    </w:lvl>
    <w:lvl w:ilvl="2">
      <w:start w:val="2"/>
      <w:numFmt w:val="decimal"/>
      <w:lvlText w:val="%1.%2.%3"/>
      <w:lvlJc w:val="left"/>
      <w:pPr>
        <w:tabs>
          <w:tab w:val="num" w:pos="1568"/>
        </w:tabs>
        <w:ind w:left="1568" w:hanging="720"/>
      </w:pPr>
      <w:rPr>
        <w:rFonts w:ascii="Wingdings" w:hAnsi="Wingdings"/>
      </w:rPr>
    </w:lvl>
    <w:lvl w:ilvl="3">
      <w:start w:val="1"/>
      <w:numFmt w:val="decimal"/>
      <w:lvlText w:val="%1.%2.%3.%4"/>
      <w:lvlJc w:val="left"/>
      <w:pPr>
        <w:tabs>
          <w:tab w:val="num" w:pos="1992"/>
        </w:tabs>
        <w:ind w:left="1992" w:hanging="720"/>
      </w:pPr>
      <w:rPr>
        <w:rFonts w:ascii="Wingdings" w:hAnsi="Wingdings"/>
      </w:rPr>
    </w:lvl>
    <w:lvl w:ilvl="4">
      <w:start w:val="1"/>
      <w:numFmt w:val="decimal"/>
      <w:lvlText w:val="%1.%2.%3.%4.%5"/>
      <w:lvlJc w:val="left"/>
      <w:pPr>
        <w:tabs>
          <w:tab w:val="num" w:pos="2776"/>
        </w:tabs>
        <w:ind w:left="2776" w:hanging="1080"/>
      </w:pPr>
      <w:rPr>
        <w:rFonts w:ascii="Wingdings" w:hAnsi="Wingdings"/>
      </w:rPr>
    </w:lvl>
    <w:lvl w:ilvl="5">
      <w:start w:val="1"/>
      <w:numFmt w:val="decimal"/>
      <w:lvlText w:val="%1.%2.%3.%4.%5.%6"/>
      <w:lvlJc w:val="left"/>
      <w:pPr>
        <w:tabs>
          <w:tab w:val="num" w:pos="3200"/>
        </w:tabs>
        <w:ind w:left="3200" w:hanging="1080"/>
      </w:pPr>
      <w:rPr>
        <w:rFonts w:ascii="Wingdings" w:hAnsi="Wingdings"/>
      </w:rPr>
    </w:lvl>
    <w:lvl w:ilvl="6">
      <w:start w:val="1"/>
      <w:numFmt w:val="decimal"/>
      <w:lvlText w:val="%1.%2.%3.%4.%5.%6.%7"/>
      <w:lvlJc w:val="left"/>
      <w:pPr>
        <w:tabs>
          <w:tab w:val="num" w:pos="3984"/>
        </w:tabs>
        <w:ind w:left="3984" w:hanging="1440"/>
      </w:pPr>
      <w:rPr>
        <w:rFonts w:ascii="Wingdings" w:hAnsi="Wingdings"/>
      </w:rPr>
    </w:lvl>
    <w:lvl w:ilvl="7">
      <w:start w:val="1"/>
      <w:numFmt w:val="decimal"/>
      <w:lvlText w:val="%1.%2.%3.%4.%5.%6.%7.%8"/>
      <w:lvlJc w:val="left"/>
      <w:pPr>
        <w:tabs>
          <w:tab w:val="num" w:pos="4408"/>
        </w:tabs>
        <w:ind w:left="4408" w:hanging="1440"/>
      </w:pPr>
      <w:rPr>
        <w:rFonts w:ascii="Wingdings" w:hAnsi="Wingdings"/>
      </w:rPr>
    </w:lvl>
    <w:lvl w:ilvl="8">
      <w:start w:val="1"/>
      <w:numFmt w:val="decimal"/>
      <w:lvlText w:val="%1.%2.%3.%4.%5.%6.%7.%8.%9"/>
      <w:lvlJc w:val="left"/>
      <w:pPr>
        <w:tabs>
          <w:tab w:val="num" w:pos="5192"/>
        </w:tabs>
        <w:ind w:left="5192" w:hanging="1800"/>
      </w:pPr>
      <w:rPr>
        <w:rFonts w:ascii="Wingdings" w:hAnsi="Wingdings"/>
      </w:rPr>
    </w:lvl>
  </w:abstractNum>
  <w:abstractNum w:abstractNumId="8" w15:restartNumberingAfterBreak="0">
    <w:nsid w:val="00000008"/>
    <w:multiLevelType w:val="multilevel"/>
    <w:tmpl w:val="8FFE9E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decimal"/>
      <w:lvlText w:val="%3."/>
      <w:lvlJc w:val="left"/>
      <w:pPr>
        <w:tabs>
          <w:tab w:val="num" w:pos="369"/>
        </w:tabs>
        <w:ind w:left="369" w:hanging="369"/>
      </w:pPr>
    </w:lvl>
    <w:lvl w:ilvl="3">
      <w:start w:val="1"/>
      <w:numFmt w:val="decimal"/>
      <w:lvlText w:val="%4."/>
      <w:lvlJc w:val="left"/>
      <w:pPr>
        <w:tabs>
          <w:tab w:val="num" w:pos="369"/>
        </w:tabs>
        <w:ind w:left="369" w:hanging="369"/>
      </w:pPr>
    </w:lvl>
    <w:lvl w:ilvl="4">
      <w:start w:val="1"/>
      <w:numFmt w:val="decimal"/>
      <w:lvlText w:val="%5."/>
      <w:lvlJc w:val="left"/>
      <w:pPr>
        <w:tabs>
          <w:tab w:val="num" w:pos="369"/>
        </w:tabs>
        <w:ind w:left="369" w:hanging="369"/>
      </w:pPr>
    </w:lvl>
    <w:lvl w:ilvl="5">
      <w:start w:val="1"/>
      <w:numFmt w:val="decimal"/>
      <w:lvlText w:val="%6."/>
      <w:lvlJc w:val="left"/>
      <w:pPr>
        <w:tabs>
          <w:tab w:val="num" w:pos="369"/>
        </w:tabs>
        <w:ind w:left="369" w:hanging="369"/>
      </w:pPr>
    </w:lvl>
    <w:lvl w:ilvl="6">
      <w:start w:val="1"/>
      <w:numFmt w:val="decimal"/>
      <w:lvlText w:val="%7."/>
      <w:lvlJc w:val="left"/>
      <w:pPr>
        <w:tabs>
          <w:tab w:val="num" w:pos="369"/>
        </w:tabs>
        <w:ind w:left="369" w:hanging="369"/>
      </w:pPr>
    </w:lvl>
    <w:lvl w:ilvl="7">
      <w:start w:val="1"/>
      <w:numFmt w:val="decimal"/>
      <w:lvlText w:val="%8."/>
      <w:lvlJc w:val="left"/>
      <w:pPr>
        <w:tabs>
          <w:tab w:val="num" w:pos="369"/>
        </w:tabs>
        <w:ind w:left="369" w:hanging="369"/>
      </w:pPr>
    </w:lvl>
    <w:lvl w:ilvl="8">
      <w:start w:val="1"/>
      <w:numFmt w:val="decimal"/>
      <w:lvlText w:val="%9."/>
      <w:lvlJc w:val="left"/>
      <w:pPr>
        <w:tabs>
          <w:tab w:val="num" w:pos="369"/>
        </w:tabs>
        <w:ind w:left="369" w:hanging="369"/>
      </w:pPr>
    </w:lvl>
  </w:abstractNum>
  <w:abstractNum w:abstractNumId="10" w15:restartNumberingAfterBreak="0">
    <w:nsid w:val="0000000A"/>
    <w:multiLevelType w:val="multilevel"/>
    <w:tmpl w:val="CB7857EE"/>
    <w:name w:val="WWNum2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u w:val="none"/>
      </w:rPr>
    </w:lvl>
    <w:lvl w:ilvl="2">
      <w:start w:val="13"/>
      <w:numFmt w:val="decimal"/>
      <w:lvlText w:val="%2.%3."/>
      <w:lvlJc w:val="left"/>
      <w:pPr>
        <w:tabs>
          <w:tab w:val="num" w:pos="2340"/>
        </w:tabs>
        <w:ind w:left="2340" w:hanging="360"/>
      </w:pPr>
      <w:rPr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4"/>
    <w:multiLevelType w:val="multilevel"/>
    <w:tmpl w:val="5142B15A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urier New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6120" w:hanging="180"/>
      </w:pPr>
    </w:lvl>
  </w:abstractNum>
  <w:abstractNum w:abstractNumId="13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A"/>
    <w:multiLevelType w:val="multilevel"/>
    <w:tmpl w:val="2BC45982"/>
    <w:name w:val="WW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03686A41"/>
    <w:multiLevelType w:val="hybridMultilevel"/>
    <w:tmpl w:val="1262B5B0"/>
    <w:lvl w:ilvl="0" w:tplc="C3FAC4F8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0" w15:restartNumberingAfterBreak="0">
    <w:nsid w:val="04571BB8"/>
    <w:multiLevelType w:val="hybridMultilevel"/>
    <w:tmpl w:val="8320CAC4"/>
    <w:lvl w:ilvl="0" w:tplc="580E7240">
      <w:start w:val="1"/>
      <w:numFmt w:val="decimal"/>
      <w:lvlText w:val="%1)"/>
      <w:lvlJc w:val="left"/>
      <w:pPr>
        <w:ind w:left="434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4995" w:hanging="360"/>
      </w:pPr>
    </w:lvl>
    <w:lvl w:ilvl="2" w:tplc="BC1AA8F6">
      <w:start w:val="1"/>
      <w:numFmt w:val="lowerLetter"/>
      <w:lvlText w:val="%3)"/>
      <w:lvlJc w:val="left"/>
      <w:pPr>
        <w:ind w:left="5895" w:hanging="360"/>
      </w:pPr>
      <w:rPr>
        <w:rFonts w:hint="default"/>
      </w:rPr>
    </w:lvl>
    <w:lvl w:ilvl="3" w:tplc="FD32FB0C">
      <w:start w:val="1"/>
      <w:numFmt w:val="decimal"/>
      <w:lvlText w:val="%4."/>
      <w:lvlJc w:val="left"/>
      <w:pPr>
        <w:ind w:left="6435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7155" w:hanging="360"/>
      </w:pPr>
    </w:lvl>
    <w:lvl w:ilvl="5" w:tplc="0415001B" w:tentative="1">
      <w:start w:val="1"/>
      <w:numFmt w:val="lowerRoman"/>
      <w:lvlText w:val="%6."/>
      <w:lvlJc w:val="right"/>
      <w:pPr>
        <w:ind w:left="7875" w:hanging="180"/>
      </w:pPr>
    </w:lvl>
    <w:lvl w:ilvl="6" w:tplc="0415000F" w:tentative="1">
      <w:start w:val="1"/>
      <w:numFmt w:val="decimal"/>
      <w:lvlText w:val="%7."/>
      <w:lvlJc w:val="left"/>
      <w:pPr>
        <w:ind w:left="8595" w:hanging="360"/>
      </w:pPr>
    </w:lvl>
    <w:lvl w:ilvl="7" w:tplc="04150019" w:tentative="1">
      <w:start w:val="1"/>
      <w:numFmt w:val="lowerLetter"/>
      <w:lvlText w:val="%8."/>
      <w:lvlJc w:val="left"/>
      <w:pPr>
        <w:ind w:left="9315" w:hanging="360"/>
      </w:pPr>
    </w:lvl>
    <w:lvl w:ilvl="8" w:tplc="0415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21" w15:restartNumberingAfterBreak="0">
    <w:nsid w:val="06C01C61"/>
    <w:multiLevelType w:val="hybridMultilevel"/>
    <w:tmpl w:val="99500016"/>
    <w:lvl w:ilvl="0" w:tplc="EE3C1C5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ED7F5A"/>
    <w:multiLevelType w:val="hybridMultilevel"/>
    <w:tmpl w:val="9594B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1C4640"/>
    <w:multiLevelType w:val="multilevel"/>
    <w:tmpl w:val="0C1C4640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886D5C"/>
    <w:multiLevelType w:val="hybridMultilevel"/>
    <w:tmpl w:val="19E854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45F91"/>
    <w:multiLevelType w:val="multilevel"/>
    <w:tmpl w:val="FC3C12A6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1440C78"/>
    <w:multiLevelType w:val="hybridMultilevel"/>
    <w:tmpl w:val="B058D7A0"/>
    <w:lvl w:ilvl="0" w:tplc="93549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1A6341E"/>
    <w:multiLevelType w:val="hybridMultilevel"/>
    <w:tmpl w:val="3A1485E0"/>
    <w:lvl w:ilvl="0" w:tplc="6EC05666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 w:val="0"/>
      </w:rPr>
    </w:lvl>
    <w:lvl w:ilvl="1" w:tplc="D3C6E818">
      <w:start w:val="1"/>
      <w:numFmt w:val="decimal"/>
      <w:lvlText w:val="%2)"/>
      <w:lvlJc w:val="left"/>
      <w:pPr>
        <w:ind w:left="786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2527C94"/>
    <w:multiLevelType w:val="hybridMultilevel"/>
    <w:tmpl w:val="2E221264"/>
    <w:lvl w:ilvl="0" w:tplc="DC926048">
      <w:start w:val="1"/>
      <w:numFmt w:val="decimal"/>
      <w:lvlText w:val="%1."/>
      <w:lvlJc w:val="left"/>
      <w:pPr>
        <w:ind w:left="1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5220BFC">
      <w:start w:val="1"/>
      <w:numFmt w:val="lowerLetter"/>
      <w:lvlText w:val="%2)"/>
      <w:lvlJc w:val="left"/>
      <w:pPr>
        <w:ind w:left="361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D18BBD0">
      <w:numFmt w:val="bullet"/>
      <w:lvlText w:val="•"/>
      <w:lvlJc w:val="left"/>
      <w:pPr>
        <w:ind w:left="1354" w:hanging="246"/>
      </w:pPr>
      <w:rPr>
        <w:rFonts w:hint="default"/>
        <w:lang w:val="pl-PL" w:eastAsia="en-US" w:bidi="ar-SA"/>
      </w:rPr>
    </w:lvl>
    <w:lvl w:ilvl="3" w:tplc="9E68A432">
      <w:numFmt w:val="bullet"/>
      <w:lvlText w:val="•"/>
      <w:lvlJc w:val="left"/>
      <w:pPr>
        <w:ind w:left="2348" w:hanging="246"/>
      </w:pPr>
      <w:rPr>
        <w:rFonts w:hint="default"/>
        <w:lang w:val="pl-PL" w:eastAsia="en-US" w:bidi="ar-SA"/>
      </w:rPr>
    </w:lvl>
    <w:lvl w:ilvl="4" w:tplc="8E3888B8">
      <w:numFmt w:val="bullet"/>
      <w:lvlText w:val="•"/>
      <w:lvlJc w:val="left"/>
      <w:pPr>
        <w:ind w:left="3342" w:hanging="246"/>
      </w:pPr>
      <w:rPr>
        <w:rFonts w:hint="default"/>
        <w:lang w:val="pl-PL" w:eastAsia="en-US" w:bidi="ar-SA"/>
      </w:rPr>
    </w:lvl>
    <w:lvl w:ilvl="5" w:tplc="82A46D76">
      <w:numFmt w:val="bullet"/>
      <w:lvlText w:val="•"/>
      <w:lvlJc w:val="left"/>
      <w:pPr>
        <w:ind w:left="4336" w:hanging="246"/>
      </w:pPr>
      <w:rPr>
        <w:rFonts w:hint="default"/>
        <w:lang w:val="pl-PL" w:eastAsia="en-US" w:bidi="ar-SA"/>
      </w:rPr>
    </w:lvl>
    <w:lvl w:ilvl="6" w:tplc="DDDE51FA">
      <w:numFmt w:val="bullet"/>
      <w:lvlText w:val="•"/>
      <w:lvlJc w:val="left"/>
      <w:pPr>
        <w:ind w:left="5330" w:hanging="246"/>
      </w:pPr>
      <w:rPr>
        <w:rFonts w:hint="default"/>
        <w:lang w:val="pl-PL" w:eastAsia="en-US" w:bidi="ar-SA"/>
      </w:rPr>
    </w:lvl>
    <w:lvl w:ilvl="7" w:tplc="328A2FFC">
      <w:numFmt w:val="bullet"/>
      <w:lvlText w:val="•"/>
      <w:lvlJc w:val="left"/>
      <w:pPr>
        <w:ind w:left="6324" w:hanging="246"/>
      </w:pPr>
      <w:rPr>
        <w:rFonts w:hint="default"/>
        <w:lang w:val="pl-PL" w:eastAsia="en-US" w:bidi="ar-SA"/>
      </w:rPr>
    </w:lvl>
    <w:lvl w:ilvl="8" w:tplc="1F3EEB7E">
      <w:numFmt w:val="bullet"/>
      <w:lvlText w:val="•"/>
      <w:lvlJc w:val="left"/>
      <w:pPr>
        <w:ind w:left="7318" w:hanging="246"/>
      </w:pPr>
      <w:rPr>
        <w:rFonts w:hint="default"/>
        <w:lang w:val="pl-PL" w:eastAsia="en-US" w:bidi="ar-SA"/>
      </w:rPr>
    </w:lvl>
  </w:abstractNum>
  <w:abstractNum w:abstractNumId="29" w15:restartNumberingAfterBreak="0">
    <w:nsid w:val="129174DC"/>
    <w:multiLevelType w:val="hybridMultilevel"/>
    <w:tmpl w:val="8A2E8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647440B"/>
    <w:multiLevelType w:val="hybridMultilevel"/>
    <w:tmpl w:val="6952C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F81D7F"/>
    <w:multiLevelType w:val="hybridMultilevel"/>
    <w:tmpl w:val="91E0B0DA"/>
    <w:lvl w:ilvl="0" w:tplc="6798B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FB5A64"/>
    <w:multiLevelType w:val="hybridMultilevel"/>
    <w:tmpl w:val="7BF87306"/>
    <w:lvl w:ilvl="0" w:tplc="1632E7E8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1A61312D"/>
    <w:multiLevelType w:val="hybridMultilevel"/>
    <w:tmpl w:val="7452F89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AC4896"/>
    <w:multiLevelType w:val="multilevel"/>
    <w:tmpl w:val="9BD4820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b w:val="0"/>
      </w:rPr>
    </w:lvl>
    <w:lvl w:ilvl="3">
      <w:start w:val="1"/>
      <w:numFmt w:val="decimal"/>
      <w:lvlText w:val="%4)"/>
      <w:lvlJc w:val="left"/>
      <w:pPr>
        <w:tabs>
          <w:tab w:val="num" w:pos="2424"/>
        </w:tabs>
        <w:ind w:left="2424" w:hanging="72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b w:val="0"/>
      </w:rPr>
    </w:lvl>
  </w:abstractNum>
  <w:abstractNum w:abstractNumId="36" w15:restartNumberingAfterBreak="0">
    <w:nsid w:val="1C1C2514"/>
    <w:multiLevelType w:val="hybridMultilevel"/>
    <w:tmpl w:val="46128A28"/>
    <w:lvl w:ilvl="0" w:tplc="8E62DD2C">
      <w:start w:val="1"/>
      <w:numFmt w:val="decimal"/>
      <w:lvlText w:val="%1."/>
      <w:lvlJc w:val="left"/>
      <w:pPr>
        <w:ind w:left="39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543BEA">
      <w:start w:val="1"/>
      <w:numFmt w:val="decimal"/>
      <w:lvlText w:val="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1279E6">
      <w:start w:val="1"/>
      <w:numFmt w:val="lowerRoman"/>
      <w:lvlText w:val="%3"/>
      <w:lvlJc w:val="left"/>
      <w:pPr>
        <w:ind w:left="1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56AA78">
      <w:start w:val="1"/>
      <w:numFmt w:val="decimal"/>
      <w:lvlText w:val="%4"/>
      <w:lvlJc w:val="left"/>
      <w:pPr>
        <w:ind w:left="2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A0A1B6">
      <w:start w:val="1"/>
      <w:numFmt w:val="lowerLetter"/>
      <w:lvlText w:val="%5"/>
      <w:lvlJc w:val="left"/>
      <w:pPr>
        <w:ind w:left="3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280F2">
      <w:start w:val="1"/>
      <w:numFmt w:val="lowerRoman"/>
      <w:lvlText w:val="%6"/>
      <w:lvlJc w:val="left"/>
      <w:pPr>
        <w:ind w:left="3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8C39C">
      <w:start w:val="1"/>
      <w:numFmt w:val="decimal"/>
      <w:lvlText w:val="%7"/>
      <w:lvlJc w:val="left"/>
      <w:pPr>
        <w:ind w:left="4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823890">
      <w:start w:val="1"/>
      <w:numFmt w:val="lowerLetter"/>
      <w:lvlText w:val="%8"/>
      <w:lvlJc w:val="left"/>
      <w:pPr>
        <w:ind w:left="5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223428">
      <w:start w:val="1"/>
      <w:numFmt w:val="lowerRoman"/>
      <w:lvlText w:val="%9"/>
      <w:lvlJc w:val="left"/>
      <w:pPr>
        <w:ind w:left="6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ECD5499"/>
    <w:multiLevelType w:val="hybridMultilevel"/>
    <w:tmpl w:val="457C0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9E5665C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decimal"/>
      <w:lvlText w:val="%3."/>
      <w:lvlJc w:val="left"/>
      <w:pPr>
        <w:tabs>
          <w:tab w:val="num" w:pos="369"/>
        </w:tabs>
        <w:ind w:left="369" w:hanging="369"/>
      </w:pPr>
    </w:lvl>
    <w:lvl w:ilvl="3">
      <w:start w:val="1"/>
      <w:numFmt w:val="decimal"/>
      <w:lvlText w:val="%4."/>
      <w:lvlJc w:val="left"/>
      <w:pPr>
        <w:tabs>
          <w:tab w:val="num" w:pos="369"/>
        </w:tabs>
        <w:ind w:left="369" w:hanging="369"/>
      </w:pPr>
    </w:lvl>
    <w:lvl w:ilvl="4">
      <w:start w:val="1"/>
      <w:numFmt w:val="decimal"/>
      <w:lvlText w:val="%5."/>
      <w:lvlJc w:val="left"/>
      <w:pPr>
        <w:tabs>
          <w:tab w:val="num" w:pos="369"/>
        </w:tabs>
        <w:ind w:left="369" w:hanging="369"/>
      </w:pPr>
    </w:lvl>
    <w:lvl w:ilvl="5">
      <w:start w:val="1"/>
      <w:numFmt w:val="decimal"/>
      <w:lvlText w:val="%6."/>
      <w:lvlJc w:val="left"/>
      <w:pPr>
        <w:tabs>
          <w:tab w:val="num" w:pos="369"/>
        </w:tabs>
        <w:ind w:left="369" w:hanging="369"/>
      </w:pPr>
    </w:lvl>
    <w:lvl w:ilvl="6">
      <w:start w:val="1"/>
      <w:numFmt w:val="decimal"/>
      <w:lvlText w:val="%7."/>
      <w:lvlJc w:val="left"/>
      <w:pPr>
        <w:tabs>
          <w:tab w:val="num" w:pos="369"/>
        </w:tabs>
        <w:ind w:left="369" w:hanging="369"/>
      </w:pPr>
    </w:lvl>
    <w:lvl w:ilvl="7">
      <w:start w:val="1"/>
      <w:numFmt w:val="decimal"/>
      <w:lvlText w:val="%8."/>
      <w:lvlJc w:val="left"/>
      <w:pPr>
        <w:tabs>
          <w:tab w:val="num" w:pos="369"/>
        </w:tabs>
        <w:ind w:left="369" w:hanging="369"/>
      </w:pPr>
    </w:lvl>
    <w:lvl w:ilvl="8">
      <w:start w:val="1"/>
      <w:numFmt w:val="decimal"/>
      <w:lvlText w:val="%9."/>
      <w:lvlJc w:val="left"/>
      <w:pPr>
        <w:tabs>
          <w:tab w:val="num" w:pos="369"/>
        </w:tabs>
        <w:ind w:left="369" w:hanging="369"/>
      </w:pPr>
    </w:lvl>
  </w:abstractNum>
  <w:abstractNum w:abstractNumId="39" w15:restartNumberingAfterBreak="0">
    <w:nsid w:val="2A193B84"/>
    <w:multiLevelType w:val="hybridMultilevel"/>
    <w:tmpl w:val="F4A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CF08C9"/>
    <w:multiLevelType w:val="hybridMultilevel"/>
    <w:tmpl w:val="FBAED5E2"/>
    <w:lvl w:ilvl="0" w:tplc="D3D63AAA">
      <w:start w:val="1"/>
      <w:numFmt w:val="bullet"/>
      <w:lvlText w:val=""/>
      <w:lvlJc w:val="left"/>
      <w:pPr>
        <w:ind w:left="4896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36438FD"/>
    <w:multiLevelType w:val="hybridMultilevel"/>
    <w:tmpl w:val="EAEAB4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E52263"/>
    <w:multiLevelType w:val="hybridMultilevel"/>
    <w:tmpl w:val="EBEC7C0C"/>
    <w:lvl w:ilvl="0" w:tplc="43B26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7F214E"/>
    <w:multiLevelType w:val="hybridMultilevel"/>
    <w:tmpl w:val="B498D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A8AD364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FEB4DA5"/>
    <w:multiLevelType w:val="multilevel"/>
    <w:tmpl w:val="3FEB4DA5"/>
    <w:lvl w:ilvl="0">
      <w:start w:val="1"/>
      <w:numFmt w:val="decimal"/>
      <w:lvlText w:val="%1)"/>
      <w:lvlJc w:val="left"/>
      <w:pPr>
        <w:tabs>
          <w:tab w:val="num" w:pos="624"/>
        </w:tabs>
        <w:ind w:left="624" w:hanging="284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none"/>
      <w:lvlText w:val="8.5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702977"/>
    <w:multiLevelType w:val="hybridMultilevel"/>
    <w:tmpl w:val="C63099C0"/>
    <w:lvl w:ilvl="0" w:tplc="0415000F">
      <w:start w:val="1"/>
      <w:numFmt w:val="decimal"/>
      <w:lvlText w:val="%1."/>
      <w:lvlJc w:val="left"/>
      <w:pPr>
        <w:ind w:left="2148" w:hanging="360"/>
      </w:pPr>
    </w:lvl>
    <w:lvl w:ilvl="1" w:tplc="04150019">
      <w:start w:val="1"/>
      <w:numFmt w:val="lowerLetter"/>
      <w:lvlText w:val="%2."/>
      <w:lvlJc w:val="left"/>
      <w:pPr>
        <w:ind w:left="2868" w:hanging="360"/>
      </w:pPr>
    </w:lvl>
    <w:lvl w:ilvl="2" w:tplc="0415001B">
      <w:start w:val="1"/>
      <w:numFmt w:val="lowerRoman"/>
      <w:lvlText w:val="%3."/>
      <w:lvlJc w:val="right"/>
      <w:pPr>
        <w:ind w:left="3588" w:hanging="180"/>
      </w:pPr>
    </w:lvl>
    <w:lvl w:ilvl="3" w:tplc="0415000F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5028" w:hanging="360"/>
      </w:pPr>
    </w:lvl>
    <w:lvl w:ilvl="5" w:tplc="0415001B">
      <w:start w:val="1"/>
      <w:numFmt w:val="lowerRoman"/>
      <w:lvlText w:val="%6."/>
      <w:lvlJc w:val="right"/>
      <w:pPr>
        <w:ind w:left="5748" w:hanging="180"/>
      </w:pPr>
    </w:lvl>
    <w:lvl w:ilvl="6" w:tplc="0415000F">
      <w:start w:val="1"/>
      <w:numFmt w:val="decimal"/>
      <w:lvlText w:val="%7."/>
      <w:lvlJc w:val="left"/>
      <w:pPr>
        <w:ind w:left="6468" w:hanging="360"/>
      </w:pPr>
    </w:lvl>
    <w:lvl w:ilvl="7" w:tplc="04150019">
      <w:start w:val="1"/>
      <w:numFmt w:val="lowerLetter"/>
      <w:lvlText w:val="%8."/>
      <w:lvlJc w:val="left"/>
      <w:pPr>
        <w:ind w:left="7188" w:hanging="360"/>
      </w:pPr>
    </w:lvl>
    <w:lvl w:ilvl="8" w:tplc="0415001B">
      <w:start w:val="1"/>
      <w:numFmt w:val="lowerRoman"/>
      <w:lvlText w:val="%9."/>
      <w:lvlJc w:val="right"/>
      <w:pPr>
        <w:ind w:left="7908" w:hanging="180"/>
      </w:pPr>
    </w:lvl>
  </w:abstractNum>
  <w:abstractNum w:abstractNumId="46" w15:restartNumberingAfterBreak="0">
    <w:nsid w:val="46126FFC"/>
    <w:multiLevelType w:val="multilevel"/>
    <w:tmpl w:val="DFD44D70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1.%2.%3."/>
      <w:lvlJc w:val="right"/>
      <w:pPr>
        <w:ind w:left="1876" w:hanging="180"/>
      </w:pPr>
    </w:lvl>
    <w:lvl w:ilvl="3">
      <w:start w:val="1"/>
      <w:numFmt w:val="decimal"/>
      <w:lvlText w:val="%1.%2.%3.%4."/>
      <w:lvlJc w:val="left"/>
      <w:pPr>
        <w:ind w:left="2596" w:hanging="360"/>
      </w:pPr>
    </w:lvl>
    <w:lvl w:ilvl="4">
      <w:start w:val="1"/>
      <w:numFmt w:val="lowerLetter"/>
      <w:lvlText w:val="%1.%2.%3.%4.%5."/>
      <w:lvlJc w:val="left"/>
      <w:pPr>
        <w:ind w:left="3316" w:hanging="360"/>
      </w:pPr>
    </w:lvl>
    <w:lvl w:ilvl="5">
      <w:start w:val="1"/>
      <w:numFmt w:val="lowerRoman"/>
      <w:lvlText w:val="%1.%2.%3.%4.%5.%6."/>
      <w:lvlJc w:val="right"/>
      <w:pPr>
        <w:ind w:left="4036" w:hanging="180"/>
      </w:pPr>
    </w:lvl>
    <w:lvl w:ilvl="6">
      <w:start w:val="1"/>
      <w:numFmt w:val="decimal"/>
      <w:lvlText w:val="%1.%2.%3.%4.%5.%6.%7."/>
      <w:lvlJc w:val="left"/>
      <w:pPr>
        <w:ind w:left="4756" w:hanging="360"/>
      </w:pPr>
    </w:lvl>
    <w:lvl w:ilvl="7">
      <w:start w:val="1"/>
      <w:numFmt w:val="lowerLetter"/>
      <w:lvlText w:val="%1.%2.%3.%4.%5.%6.%7.%8."/>
      <w:lvlJc w:val="left"/>
      <w:pPr>
        <w:ind w:left="5476" w:hanging="360"/>
      </w:pPr>
    </w:lvl>
    <w:lvl w:ilvl="8">
      <w:start w:val="1"/>
      <w:numFmt w:val="lowerRoman"/>
      <w:lvlText w:val="%1.%2.%3.%4.%5.%6.%7.%8.%9."/>
      <w:lvlJc w:val="right"/>
      <w:pPr>
        <w:ind w:left="6196" w:hanging="180"/>
      </w:pPr>
    </w:lvl>
  </w:abstractNum>
  <w:abstractNum w:abstractNumId="47" w15:restartNumberingAfterBreak="0">
    <w:nsid w:val="46C946AB"/>
    <w:multiLevelType w:val="hybridMultilevel"/>
    <w:tmpl w:val="2D08FF6C"/>
    <w:lvl w:ilvl="0" w:tplc="93743AFC">
      <w:start w:val="1"/>
      <w:numFmt w:val="decimal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48" w15:restartNumberingAfterBreak="0">
    <w:nsid w:val="46D64D10"/>
    <w:multiLevelType w:val="hybridMultilevel"/>
    <w:tmpl w:val="AC0CB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BD9000B"/>
    <w:multiLevelType w:val="hybridMultilevel"/>
    <w:tmpl w:val="C310B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BF5428"/>
    <w:multiLevelType w:val="hybridMultilevel"/>
    <w:tmpl w:val="C622C11A"/>
    <w:lvl w:ilvl="0" w:tplc="A3B02F18">
      <w:start w:val="3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4753C5"/>
    <w:multiLevelType w:val="hybridMultilevel"/>
    <w:tmpl w:val="C8A847C4"/>
    <w:lvl w:ilvl="0" w:tplc="54908D16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55957795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</w:lvl>
    <w:lvl w:ilvl="2">
      <w:start w:val="1"/>
      <w:numFmt w:val="decimal"/>
      <w:lvlText w:val="%3."/>
      <w:lvlJc w:val="left"/>
      <w:pPr>
        <w:tabs>
          <w:tab w:val="num" w:pos="369"/>
        </w:tabs>
        <w:ind w:left="369" w:hanging="369"/>
      </w:pPr>
    </w:lvl>
    <w:lvl w:ilvl="3">
      <w:start w:val="1"/>
      <w:numFmt w:val="decimal"/>
      <w:lvlText w:val="%4."/>
      <w:lvlJc w:val="left"/>
      <w:pPr>
        <w:tabs>
          <w:tab w:val="num" w:pos="369"/>
        </w:tabs>
        <w:ind w:left="369" w:hanging="369"/>
      </w:pPr>
    </w:lvl>
    <w:lvl w:ilvl="4">
      <w:start w:val="1"/>
      <w:numFmt w:val="decimal"/>
      <w:lvlText w:val="%5."/>
      <w:lvlJc w:val="left"/>
      <w:pPr>
        <w:tabs>
          <w:tab w:val="num" w:pos="369"/>
        </w:tabs>
        <w:ind w:left="369" w:hanging="369"/>
      </w:pPr>
    </w:lvl>
    <w:lvl w:ilvl="5">
      <w:start w:val="1"/>
      <w:numFmt w:val="decimal"/>
      <w:lvlText w:val="%6."/>
      <w:lvlJc w:val="left"/>
      <w:pPr>
        <w:tabs>
          <w:tab w:val="num" w:pos="369"/>
        </w:tabs>
        <w:ind w:left="369" w:hanging="369"/>
      </w:pPr>
    </w:lvl>
    <w:lvl w:ilvl="6">
      <w:start w:val="1"/>
      <w:numFmt w:val="decimal"/>
      <w:lvlText w:val="%7."/>
      <w:lvlJc w:val="left"/>
      <w:pPr>
        <w:tabs>
          <w:tab w:val="num" w:pos="369"/>
        </w:tabs>
        <w:ind w:left="369" w:hanging="369"/>
      </w:pPr>
    </w:lvl>
    <w:lvl w:ilvl="7">
      <w:start w:val="1"/>
      <w:numFmt w:val="decimal"/>
      <w:lvlText w:val="%8."/>
      <w:lvlJc w:val="left"/>
      <w:pPr>
        <w:tabs>
          <w:tab w:val="num" w:pos="369"/>
        </w:tabs>
        <w:ind w:left="369" w:hanging="369"/>
      </w:pPr>
    </w:lvl>
    <w:lvl w:ilvl="8">
      <w:start w:val="1"/>
      <w:numFmt w:val="decimal"/>
      <w:lvlText w:val="%9."/>
      <w:lvlJc w:val="left"/>
      <w:pPr>
        <w:tabs>
          <w:tab w:val="num" w:pos="369"/>
        </w:tabs>
        <w:ind w:left="369" w:hanging="369"/>
      </w:pPr>
    </w:lvl>
  </w:abstractNum>
  <w:abstractNum w:abstractNumId="53" w15:restartNumberingAfterBreak="0">
    <w:nsid w:val="5FDA6F52"/>
    <w:multiLevelType w:val="hybridMultilevel"/>
    <w:tmpl w:val="BB6A4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A00CC8">
      <w:start w:val="1"/>
      <w:numFmt w:val="lowerLetter"/>
      <w:lvlText w:val="%2)"/>
      <w:lvlJc w:val="left"/>
      <w:pPr>
        <w:ind w:left="1080" w:hanging="360"/>
      </w:pPr>
      <w:rPr>
        <w:rFonts w:ascii="Calibri" w:eastAsiaTheme="minorHAnsi" w:hAnsi="Calibri" w:cs="Calibr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EA3EDB"/>
    <w:multiLevelType w:val="multilevel"/>
    <w:tmpl w:val="EF228E74"/>
    <w:lvl w:ilvl="0">
      <w:start w:val="1"/>
      <w:numFmt w:val="decimal"/>
      <w:lvlText w:val="%1."/>
      <w:lvlJc w:val="left"/>
      <w:pPr>
        <w:tabs>
          <w:tab w:val="num" w:pos="7105"/>
        </w:tabs>
        <w:ind w:left="6096" w:firstLine="0"/>
      </w:pPr>
      <w:rPr>
        <w:rFonts w:ascii="Times New Roman" w:eastAsia="Verdan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609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6096" w:firstLine="0"/>
      </w:pPr>
      <w:rPr>
        <w:rFonts w:hint="default"/>
      </w:rPr>
    </w:lvl>
    <w:lvl w:ilvl="3">
      <w:numFmt w:val="decimal"/>
      <w:lvlText w:val=""/>
      <w:lvlJc w:val="left"/>
      <w:pPr>
        <w:ind w:left="6096" w:firstLine="0"/>
      </w:pPr>
      <w:rPr>
        <w:rFonts w:hint="default"/>
      </w:rPr>
    </w:lvl>
    <w:lvl w:ilvl="4">
      <w:numFmt w:val="decimal"/>
      <w:lvlText w:val=""/>
      <w:lvlJc w:val="left"/>
      <w:pPr>
        <w:ind w:left="6096" w:firstLine="0"/>
      </w:pPr>
      <w:rPr>
        <w:rFonts w:hint="default"/>
      </w:rPr>
    </w:lvl>
    <w:lvl w:ilvl="5">
      <w:numFmt w:val="decimal"/>
      <w:lvlText w:val=""/>
      <w:lvlJc w:val="left"/>
      <w:pPr>
        <w:ind w:left="6096" w:firstLine="0"/>
      </w:pPr>
      <w:rPr>
        <w:rFonts w:hint="default"/>
      </w:rPr>
    </w:lvl>
    <w:lvl w:ilvl="6">
      <w:numFmt w:val="decimal"/>
      <w:lvlText w:val=""/>
      <w:lvlJc w:val="left"/>
      <w:pPr>
        <w:ind w:left="6096" w:firstLine="0"/>
      </w:pPr>
      <w:rPr>
        <w:rFonts w:hint="default"/>
      </w:rPr>
    </w:lvl>
    <w:lvl w:ilvl="7">
      <w:numFmt w:val="decimal"/>
      <w:lvlText w:val=""/>
      <w:lvlJc w:val="left"/>
      <w:pPr>
        <w:ind w:left="6096" w:firstLine="0"/>
      </w:pPr>
      <w:rPr>
        <w:rFonts w:hint="default"/>
      </w:rPr>
    </w:lvl>
    <w:lvl w:ilvl="8">
      <w:numFmt w:val="decimal"/>
      <w:lvlText w:val=""/>
      <w:lvlJc w:val="left"/>
      <w:pPr>
        <w:ind w:left="6096" w:firstLine="0"/>
      </w:pPr>
      <w:rPr>
        <w:rFonts w:hint="default"/>
      </w:rPr>
    </w:lvl>
  </w:abstractNum>
  <w:abstractNum w:abstractNumId="55" w15:restartNumberingAfterBreak="0">
    <w:nsid w:val="60EC7EC9"/>
    <w:multiLevelType w:val="hybridMultilevel"/>
    <w:tmpl w:val="8972507C"/>
    <w:lvl w:ilvl="0" w:tplc="29E4533C">
      <w:start w:val="1"/>
      <w:numFmt w:val="decimal"/>
      <w:lvlText w:val="%1."/>
      <w:lvlJc w:val="left"/>
      <w:pPr>
        <w:ind w:left="8441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56" w15:restartNumberingAfterBreak="0">
    <w:nsid w:val="66D55081"/>
    <w:multiLevelType w:val="multilevel"/>
    <w:tmpl w:val="FEEC2AE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856"/>
        </w:tabs>
        <w:ind w:left="185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352"/>
        </w:tabs>
        <w:ind w:left="3352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4848"/>
        </w:tabs>
        <w:ind w:left="4848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5416"/>
        </w:tabs>
        <w:ind w:left="5416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6344"/>
        </w:tabs>
        <w:ind w:left="6344" w:hanging="1800"/>
      </w:pPr>
      <w:rPr>
        <w:b w:val="0"/>
      </w:rPr>
    </w:lvl>
  </w:abstractNum>
  <w:abstractNum w:abstractNumId="57" w15:restartNumberingAfterBreak="0">
    <w:nsid w:val="68CB6E9D"/>
    <w:multiLevelType w:val="singleLevel"/>
    <w:tmpl w:val="F15CE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8" w15:restartNumberingAfterBreak="0">
    <w:nsid w:val="6A4B0F2B"/>
    <w:multiLevelType w:val="hybridMultilevel"/>
    <w:tmpl w:val="525C0E78"/>
    <w:lvl w:ilvl="0" w:tplc="A6742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0723C9"/>
    <w:multiLevelType w:val="hybridMultilevel"/>
    <w:tmpl w:val="84124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B261BD"/>
    <w:multiLevelType w:val="hybridMultilevel"/>
    <w:tmpl w:val="230603C4"/>
    <w:lvl w:ilvl="0" w:tplc="68EECF16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3946C7"/>
    <w:multiLevelType w:val="hybridMultilevel"/>
    <w:tmpl w:val="7ED66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A0E87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833638"/>
    <w:multiLevelType w:val="multilevel"/>
    <w:tmpl w:val="77833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AAC72DC"/>
    <w:multiLevelType w:val="hybridMultilevel"/>
    <w:tmpl w:val="3FC4C970"/>
    <w:lvl w:ilvl="0" w:tplc="9EA00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276F32"/>
    <w:multiLevelType w:val="hybridMultilevel"/>
    <w:tmpl w:val="5E22BB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5301590">
    <w:abstractNumId w:val="10"/>
  </w:num>
  <w:num w:numId="2" w16cid:durableId="1652564100">
    <w:abstractNumId w:val="3"/>
  </w:num>
  <w:num w:numId="3" w16cid:durableId="1982613395">
    <w:abstractNumId w:val="4"/>
  </w:num>
  <w:num w:numId="4" w16cid:durableId="1600330850">
    <w:abstractNumId w:val="5"/>
  </w:num>
  <w:num w:numId="5" w16cid:durableId="1752194359">
    <w:abstractNumId w:val="6"/>
  </w:num>
  <w:num w:numId="6" w16cid:durableId="240144104">
    <w:abstractNumId w:val="7"/>
  </w:num>
  <w:num w:numId="7" w16cid:durableId="1303846351">
    <w:abstractNumId w:val="8"/>
  </w:num>
  <w:num w:numId="8" w16cid:durableId="444273099">
    <w:abstractNumId w:val="11"/>
  </w:num>
  <w:num w:numId="9" w16cid:durableId="1240215143">
    <w:abstractNumId w:val="12"/>
  </w:num>
  <w:num w:numId="10" w16cid:durableId="319189370">
    <w:abstractNumId w:val="13"/>
  </w:num>
  <w:num w:numId="11" w16cid:durableId="251282142">
    <w:abstractNumId w:val="14"/>
  </w:num>
  <w:num w:numId="12" w16cid:durableId="411045438">
    <w:abstractNumId w:val="29"/>
  </w:num>
  <w:num w:numId="13" w16cid:durableId="134613371">
    <w:abstractNumId w:val="64"/>
  </w:num>
  <w:num w:numId="14" w16cid:durableId="1115177886">
    <w:abstractNumId w:val="63"/>
  </w:num>
  <w:num w:numId="15" w16cid:durableId="745566786">
    <w:abstractNumId w:val="48"/>
  </w:num>
  <w:num w:numId="16" w16cid:durableId="21706401">
    <w:abstractNumId w:val="35"/>
  </w:num>
  <w:num w:numId="17" w16cid:durableId="1745226588">
    <w:abstractNumId w:val="56"/>
  </w:num>
  <w:num w:numId="18" w16cid:durableId="676081631">
    <w:abstractNumId w:val="30"/>
  </w:num>
  <w:num w:numId="19" w16cid:durableId="723142952">
    <w:abstractNumId w:val="40"/>
  </w:num>
  <w:num w:numId="20" w16cid:durableId="105573817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76723133">
    <w:abstractNumId w:val="39"/>
  </w:num>
  <w:num w:numId="22" w16cid:durableId="2032030085">
    <w:abstractNumId w:val="24"/>
  </w:num>
  <w:num w:numId="23" w16cid:durableId="1697926792">
    <w:abstractNumId w:val="32"/>
  </w:num>
  <w:num w:numId="24" w16cid:durableId="1683781880">
    <w:abstractNumId w:val="31"/>
  </w:num>
  <w:num w:numId="25" w16cid:durableId="1935941679">
    <w:abstractNumId w:val="25"/>
  </w:num>
  <w:num w:numId="26" w16cid:durableId="2125728757">
    <w:abstractNumId w:val="61"/>
  </w:num>
  <w:num w:numId="27" w16cid:durableId="1546257005">
    <w:abstractNumId w:val="54"/>
  </w:num>
  <w:num w:numId="28" w16cid:durableId="131751634">
    <w:abstractNumId w:val="33"/>
  </w:num>
  <w:num w:numId="29" w16cid:durableId="1474062021">
    <w:abstractNumId w:val="20"/>
  </w:num>
  <w:num w:numId="30" w16cid:durableId="1059209399">
    <w:abstractNumId w:val="28"/>
  </w:num>
  <w:num w:numId="31" w16cid:durableId="1159924233">
    <w:abstractNumId w:val="1"/>
  </w:num>
  <w:num w:numId="32" w16cid:durableId="756949733">
    <w:abstractNumId w:val="0"/>
  </w:num>
  <w:num w:numId="33" w16cid:durableId="1852530349">
    <w:abstractNumId w:val="2"/>
  </w:num>
  <w:num w:numId="34" w16cid:durableId="1392076925">
    <w:abstractNumId w:val="34"/>
  </w:num>
  <w:num w:numId="35" w16cid:durableId="1309281724">
    <w:abstractNumId w:val="51"/>
  </w:num>
  <w:num w:numId="36" w16cid:durableId="1624654775">
    <w:abstractNumId w:val="50"/>
  </w:num>
  <w:num w:numId="37" w16cid:durableId="602224000">
    <w:abstractNumId w:val="37"/>
  </w:num>
  <w:num w:numId="38" w16cid:durableId="1839686633">
    <w:abstractNumId w:val="42"/>
  </w:num>
  <w:num w:numId="39" w16cid:durableId="2012757879">
    <w:abstractNumId w:val="21"/>
  </w:num>
  <w:num w:numId="40" w16cid:durableId="1595868404">
    <w:abstractNumId w:val="46"/>
  </w:num>
  <w:num w:numId="41" w16cid:durableId="5498487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92428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0901708">
    <w:abstractNumId w:val="57"/>
  </w:num>
  <w:num w:numId="44" w16cid:durableId="1717511148">
    <w:abstractNumId w:val="55"/>
  </w:num>
  <w:num w:numId="45" w16cid:durableId="125513756">
    <w:abstractNumId w:val="15"/>
  </w:num>
  <w:num w:numId="46" w16cid:durableId="1731149605">
    <w:abstractNumId w:val="16"/>
  </w:num>
  <w:num w:numId="47" w16cid:durableId="658457431">
    <w:abstractNumId w:val="17"/>
  </w:num>
  <w:num w:numId="48" w16cid:durableId="2021857655">
    <w:abstractNumId w:val="18"/>
  </w:num>
  <w:num w:numId="49" w16cid:durableId="609314516">
    <w:abstractNumId w:val="58"/>
  </w:num>
  <w:num w:numId="50" w16cid:durableId="1215116326">
    <w:abstractNumId w:val="19"/>
  </w:num>
  <w:num w:numId="51" w16cid:durableId="455757117">
    <w:abstractNumId w:val="27"/>
  </w:num>
  <w:num w:numId="52" w16cid:durableId="256792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036534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01517604">
    <w:abstractNumId w:val="59"/>
  </w:num>
  <w:num w:numId="55" w16cid:durableId="17099160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402679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275373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9112976">
    <w:abstractNumId w:val="52"/>
  </w:num>
  <w:num w:numId="59" w16cid:durableId="1917083442">
    <w:abstractNumId w:val="38"/>
  </w:num>
  <w:num w:numId="60" w16cid:durableId="1753314408">
    <w:abstractNumId w:val="22"/>
  </w:num>
  <w:num w:numId="61" w16cid:durableId="1621836870">
    <w:abstractNumId w:val="62"/>
  </w:num>
  <w:num w:numId="62" w16cid:durableId="949161910">
    <w:abstractNumId w:val="23"/>
  </w:num>
  <w:num w:numId="63" w16cid:durableId="148982549">
    <w:abstractNumId w:val="49"/>
  </w:num>
  <w:num w:numId="64" w16cid:durableId="1915164290">
    <w:abstractNumId w:val="44"/>
  </w:num>
  <w:num w:numId="65" w16cid:durableId="17034338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05"/>
    <w:rsid w:val="00010993"/>
    <w:rsid w:val="00017AEB"/>
    <w:rsid w:val="0002279B"/>
    <w:rsid w:val="000358EB"/>
    <w:rsid w:val="00054D26"/>
    <w:rsid w:val="00075217"/>
    <w:rsid w:val="00075F12"/>
    <w:rsid w:val="00081009"/>
    <w:rsid w:val="00081774"/>
    <w:rsid w:val="000C5F08"/>
    <w:rsid w:val="000D3EE7"/>
    <w:rsid w:val="000E08A3"/>
    <w:rsid w:val="000E5D45"/>
    <w:rsid w:val="000F1835"/>
    <w:rsid w:val="000F3935"/>
    <w:rsid w:val="000F5901"/>
    <w:rsid w:val="00105EF7"/>
    <w:rsid w:val="00133D21"/>
    <w:rsid w:val="00147434"/>
    <w:rsid w:val="00174B8C"/>
    <w:rsid w:val="001751B6"/>
    <w:rsid w:val="001803C6"/>
    <w:rsid w:val="00186BFA"/>
    <w:rsid w:val="001928B3"/>
    <w:rsid w:val="001A2262"/>
    <w:rsid w:val="001A749E"/>
    <w:rsid w:val="001B0C58"/>
    <w:rsid w:val="001D4E4E"/>
    <w:rsid w:val="001F0621"/>
    <w:rsid w:val="001F4105"/>
    <w:rsid w:val="001F44FC"/>
    <w:rsid w:val="001F7B48"/>
    <w:rsid w:val="00202BBD"/>
    <w:rsid w:val="002129A6"/>
    <w:rsid w:val="002248D4"/>
    <w:rsid w:val="002404A6"/>
    <w:rsid w:val="0024760F"/>
    <w:rsid w:val="00283294"/>
    <w:rsid w:val="00283A96"/>
    <w:rsid w:val="00283E8E"/>
    <w:rsid w:val="00284D82"/>
    <w:rsid w:val="0029096A"/>
    <w:rsid w:val="002B75D3"/>
    <w:rsid w:val="002B779C"/>
    <w:rsid w:val="002C047B"/>
    <w:rsid w:val="002E517D"/>
    <w:rsid w:val="002E73A5"/>
    <w:rsid w:val="002E7550"/>
    <w:rsid w:val="002F2A05"/>
    <w:rsid w:val="002F73AD"/>
    <w:rsid w:val="0030354E"/>
    <w:rsid w:val="00306241"/>
    <w:rsid w:val="003149FE"/>
    <w:rsid w:val="00314E5E"/>
    <w:rsid w:val="00324474"/>
    <w:rsid w:val="0032779F"/>
    <w:rsid w:val="00344FF0"/>
    <w:rsid w:val="0034583E"/>
    <w:rsid w:val="003501E6"/>
    <w:rsid w:val="0036235F"/>
    <w:rsid w:val="00383C6F"/>
    <w:rsid w:val="0039148D"/>
    <w:rsid w:val="003A4B46"/>
    <w:rsid w:val="003B09AA"/>
    <w:rsid w:val="003B2700"/>
    <w:rsid w:val="003B7188"/>
    <w:rsid w:val="0043452A"/>
    <w:rsid w:val="00434D90"/>
    <w:rsid w:val="004400E9"/>
    <w:rsid w:val="0046540E"/>
    <w:rsid w:val="00490C27"/>
    <w:rsid w:val="00492741"/>
    <w:rsid w:val="004A05E0"/>
    <w:rsid w:val="004A7C5E"/>
    <w:rsid w:val="004B16F2"/>
    <w:rsid w:val="004D4C05"/>
    <w:rsid w:val="004E1115"/>
    <w:rsid w:val="004E2F0F"/>
    <w:rsid w:val="00502CB9"/>
    <w:rsid w:val="00505871"/>
    <w:rsid w:val="0051041D"/>
    <w:rsid w:val="005300F9"/>
    <w:rsid w:val="0053408B"/>
    <w:rsid w:val="00540023"/>
    <w:rsid w:val="00545FD5"/>
    <w:rsid w:val="0055475E"/>
    <w:rsid w:val="00555E2D"/>
    <w:rsid w:val="00557E4C"/>
    <w:rsid w:val="00567ADF"/>
    <w:rsid w:val="0057277A"/>
    <w:rsid w:val="00573CE2"/>
    <w:rsid w:val="005770FA"/>
    <w:rsid w:val="00583D5A"/>
    <w:rsid w:val="005845DE"/>
    <w:rsid w:val="005922CC"/>
    <w:rsid w:val="005B30B0"/>
    <w:rsid w:val="005C7192"/>
    <w:rsid w:val="005D1D34"/>
    <w:rsid w:val="005E7BB2"/>
    <w:rsid w:val="006520D9"/>
    <w:rsid w:val="00652868"/>
    <w:rsid w:val="00656F3B"/>
    <w:rsid w:val="0066774B"/>
    <w:rsid w:val="006736D4"/>
    <w:rsid w:val="006A38C1"/>
    <w:rsid w:val="006E5E1D"/>
    <w:rsid w:val="006F5052"/>
    <w:rsid w:val="00701F21"/>
    <w:rsid w:val="0070604B"/>
    <w:rsid w:val="00716FD6"/>
    <w:rsid w:val="00724EE1"/>
    <w:rsid w:val="00731187"/>
    <w:rsid w:val="00734E7B"/>
    <w:rsid w:val="007370C6"/>
    <w:rsid w:val="00751CBB"/>
    <w:rsid w:val="00753C86"/>
    <w:rsid w:val="007B45F0"/>
    <w:rsid w:val="007B5A27"/>
    <w:rsid w:val="007E093D"/>
    <w:rsid w:val="007F02A3"/>
    <w:rsid w:val="007F7859"/>
    <w:rsid w:val="00803BD2"/>
    <w:rsid w:val="00804296"/>
    <w:rsid w:val="008065B6"/>
    <w:rsid w:val="00810BC9"/>
    <w:rsid w:val="00847D91"/>
    <w:rsid w:val="00860CF6"/>
    <w:rsid w:val="008642AA"/>
    <w:rsid w:val="008719F3"/>
    <w:rsid w:val="008A3DDC"/>
    <w:rsid w:val="008C3AC7"/>
    <w:rsid w:val="008C6AF4"/>
    <w:rsid w:val="008D572C"/>
    <w:rsid w:val="008D58FD"/>
    <w:rsid w:val="008E3255"/>
    <w:rsid w:val="008E510D"/>
    <w:rsid w:val="009078BA"/>
    <w:rsid w:val="009109D7"/>
    <w:rsid w:val="00923FEF"/>
    <w:rsid w:val="00927BAB"/>
    <w:rsid w:val="00930686"/>
    <w:rsid w:val="009413E1"/>
    <w:rsid w:val="00974DE8"/>
    <w:rsid w:val="009A19D7"/>
    <w:rsid w:val="009A5430"/>
    <w:rsid w:val="009C7610"/>
    <w:rsid w:val="009F448D"/>
    <w:rsid w:val="00A31C14"/>
    <w:rsid w:val="00A428B2"/>
    <w:rsid w:val="00A708A8"/>
    <w:rsid w:val="00A82DFB"/>
    <w:rsid w:val="00A9001C"/>
    <w:rsid w:val="00A955DE"/>
    <w:rsid w:val="00A97000"/>
    <w:rsid w:val="00AC2063"/>
    <w:rsid w:val="00AD4679"/>
    <w:rsid w:val="00B21EBA"/>
    <w:rsid w:val="00B416EB"/>
    <w:rsid w:val="00B51DAF"/>
    <w:rsid w:val="00B60AFE"/>
    <w:rsid w:val="00B6444A"/>
    <w:rsid w:val="00B71500"/>
    <w:rsid w:val="00B84995"/>
    <w:rsid w:val="00B865A7"/>
    <w:rsid w:val="00B87FF0"/>
    <w:rsid w:val="00BB23F8"/>
    <w:rsid w:val="00BB4EC0"/>
    <w:rsid w:val="00BE62AD"/>
    <w:rsid w:val="00BE6F00"/>
    <w:rsid w:val="00BF0039"/>
    <w:rsid w:val="00BF7487"/>
    <w:rsid w:val="00C001D6"/>
    <w:rsid w:val="00C02CDE"/>
    <w:rsid w:val="00C05559"/>
    <w:rsid w:val="00C13547"/>
    <w:rsid w:val="00C43B3B"/>
    <w:rsid w:val="00C47394"/>
    <w:rsid w:val="00C535BC"/>
    <w:rsid w:val="00C64177"/>
    <w:rsid w:val="00C714E1"/>
    <w:rsid w:val="00C82532"/>
    <w:rsid w:val="00CC40EA"/>
    <w:rsid w:val="00CC72FC"/>
    <w:rsid w:val="00CC73F7"/>
    <w:rsid w:val="00D41D0E"/>
    <w:rsid w:val="00D56640"/>
    <w:rsid w:val="00D70DAA"/>
    <w:rsid w:val="00D75721"/>
    <w:rsid w:val="00D94B2B"/>
    <w:rsid w:val="00DA157C"/>
    <w:rsid w:val="00DB69E6"/>
    <w:rsid w:val="00DC2496"/>
    <w:rsid w:val="00DD0336"/>
    <w:rsid w:val="00DD200A"/>
    <w:rsid w:val="00DE096F"/>
    <w:rsid w:val="00DF35E0"/>
    <w:rsid w:val="00E20E56"/>
    <w:rsid w:val="00E364E9"/>
    <w:rsid w:val="00E47B9F"/>
    <w:rsid w:val="00E519BB"/>
    <w:rsid w:val="00E61058"/>
    <w:rsid w:val="00E84EA5"/>
    <w:rsid w:val="00E85B01"/>
    <w:rsid w:val="00EA0D6A"/>
    <w:rsid w:val="00EC5116"/>
    <w:rsid w:val="00EE3E8E"/>
    <w:rsid w:val="00EF2CB4"/>
    <w:rsid w:val="00EF6EF6"/>
    <w:rsid w:val="00F07F7F"/>
    <w:rsid w:val="00F25E80"/>
    <w:rsid w:val="00F36F7C"/>
    <w:rsid w:val="00F53677"/>
    <w:rsid w:val="00F578BB"/>
    <w:rsid w:val="00F81933"/>
    <w:rsid w:val="00F83783"/>
    <w:rsid w:val="00FA32A6"/>
    <w:rsid w:val="00FA7FCD"/>
    <w:rsid w:val="00FB5979"/>
    <w:rsid w:val="00FC2231"/>
    <w:rsid w:val="00FD76BD"/>
    <w:rsid w:val="00FD7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189CB"/>
  <w15:docId w15:val="{B6A9E619-6FDA-448B-B4C3-1E66AC0F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9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12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E80"/>
  </w:style>
  <w:style w:type="paragraph" w:styleId="Stopka">
    <w:name w:val="footer"/>
    <w:basedOn w:val="Normalny"/>
    <w:link w:val="StopkaZnak"/>
    <w:uiPriority w:val="99"/>
    <w:unhideWhenUsed/>
    <w:rsid w:val="00F25E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E80"/>
  </w:style>
  <w:style w:type="character" w:styleId="Hipercze">
    <w:name w:val="Hyperlink"/>
    <w:basedOn w:val="Domylnaczcionkaakapitu"/>
    <w:uiPriority w:val="99"/>
    <w:unhideWhenUsed/>
    <w:rsid w:val="00E519B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64E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6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4E9"/>
    <w:rPr>
      <w:b/>
      <w:bCs/>
      <w:sz w:val="20"/>
      <w:szCs w:val="20"/>
    </w:rPr>
  </w:style>
  <w:style w:type="paragraph" w:styleId="Akapitzlist">
    <w:name w:val="List Paragraph"/>
    <w:aliases w:val="Numerowanie,List Paragraph,Akapit z listą BS,Preambuła,normalny tekst,sw tekst,L1,2 heading,A_wyliczenie,K-P_odwolanie,Akapit z listą5,maz_wyliczenie,opis dzialania,Obiekt,BulletC,Akapit z listą31,NOWY,Akapit z listą32,Akapit z listą3"/>
    <w:basedOn w:val="Normalny"/>
    <w:link w:val="AkapitzlistZnak"/>
    <w:uiPriority w:val="99"/>
    <w:qFormat/>
    <w:rsid w:val="00E364E9"/>
    <w:pPr>
      <w:ind w:left="720"/>
      <w:contextualSpacing/>
    </w:pPr>
  </w:style>
  <w:style w:type="table" w:styleId="Tabela-Siatka">
    <w:name w:val="Table Grid"/>
    <w:basedOn w:val="Standardowy"/>
    <w:uiPriority w:val="39"/>
    <w:rsid w:val="00F53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F53677"/>
    <w:rPr>
      <w:i/>
      <w:iCs/>
    </w:rPr>
  </w:style>
  <w:style w:type="character" w:customStyle="1" w:styleId="AkapitzlistZnak">
    <w:name w:val="Akapit z listą Znak"/>
    <w:aliases w:val="Numerowanie Znak,List Paragraph Znak,Akapit z listą BS Znak,Preambuła Znak,normalny tekst Znak,sw tekst Znak,L1 Znak,2 heading Znak,A_wyliczenie Znak,K-P_odwolanie Znak,Akapit z listą5 Znak,maz_wyliczenie Znak,opis dzialania Znak"/>
    <w:link w:val="Akapitzlist"/>
    <w:uiPriority w:val="99"/>
    <w:qFormat/>
    <w:locked/>
    <w:rsid w:val="00F53677"/>
  </w:style>
  <w:style w:type="character" w:customStyle="1" w:styleId="Teksttreci9Pogrubienie">
    <w:name w:val="Tekst treści (9) + Pogrubienie"/>
    <w:aliases w:val="Kursywa"/>
    <w:uiPriority w:val="99"/>
    <w:rsid w:val="00F53677"/>
    <w:rPr>
      <w:b/>
      <w:i/>
      <w:sz w:val="24"/>
    </w:rPr>
  </w:style>
  <w:style w:type="paragraph" w:styleId="NormalnyWeb">
    <w:name w:val="Normal (Web)"/>
    <w:basedOn w:val="Normalny"/>
    <w:uiPriority w:val="99"/>
    <w:semiHidden/>
    <w:unhideWhenUsed/>
    <w:rsid w:val="00F53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4995"/>
  </w:style>
  <w:style w:type="paragraph" w:styleId="Tekstdymka">
    <w:name w:val="Balloon Text"/>
    <w:basedOn w:val="Normalny"/>
    <w:link w:val="TekstdymkaZnak"/>
    <w:uiPriority w:val="99"/>
    <w:semiHidden/>
    <w:unhideWhenUsed/>
    <w:rsid w:val="00240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A6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rsid w:val="00567AD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67ADF"/>
    <w:rPr>
      <w:rFonts w:ascii="Tahoma" w:eastAsia="Times New Roman" w:hAnsi="Tahoma" w:cs="Times New Roman"/>
      <w:sz w:val="20"/>
      <w:szCs w:val="20"/>
      <w:lang w:eastAsia="x-none"/>
    </w:rPr>
  </w:style>
  <w:style w:type="numbering" w:customStyle="1" w:styleId="WWNum8">
    <w:name w:val="WWNum8"/>
    <w:rsid w:val="00284D82"/>
    <w:pPr>
      <w:numPr>
        <w:numId w:val="40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502CB9"/>
    <w:pPr>
      <w:spacing w:after="12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2CB9"/>
  </w:style>
  <w:style w:type="paragraph" w:styleId="Lista">
    <w:name w:val="List"/>
    <w:basedOn w:val="Normalny"/>
    <w:uiPriority w:val="99"/>
    <w:unhideWhenUsed/>
    <w:rsid w:val="00502CB9"/>
    <w:pPr>
      <w:spacing w:after="0" w:line="240" w:lineRule="auto"/>
      <w:ind w:left="283" w:hanging="283"/>
      <w:contextualSpacing/>
    </w:pPr>
  </w:style>
  <w:style w:type="paragraph" w:customStyle="1" w:styleId="FR1">
    <w:name w:val="FR1"/>
    <w:rsid w:val="00502CB9"/>
    <w:pPr>
      <w:widowControl w:val="0"/>
      <w:spacing w:before="300"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06791-2CFC-49C1-95BE-07F34C46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3508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Chrupek</dc:creator>
  <cp:keywords/>
  <dc:description/>
  <cp:lastModifiedBy>Grażyna CHRUPEK</cp:lastModifiedBy>
  <cp:revision>4</cp:revision>
  <cp:lastPrinted>2025-12-02T12:53:00Z</cp:lastPrinted>
  <dcterms:created xsi:type="dcterms:W3CDTF">2025-12-05T11:12:00Z</dcterms:created>
  <dcterms:modified xsi:type="dcterms:W3CDTF">2025-12-05T12:20:00Z</dcterms:modified>
</cp:coreProperties>
</file>